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63733" w:rsidP="00E63733" w:rsidRDefault="00E63733" w14:paraId="4A527357" w14:textId="77777777">
      <w:pPr>
        <w:pStyle w:val="Heading1"/>
        <w:pBdr>
          <w:bottom w:val="single" w:color="17365D" w:themeColor="text2" w:themeShade="BF" w:sz="4" w:space="1"/>
        </w:pBdr>
      </w:pPr>
      <w:r>
        <w:t>Lighting Comfort</w:t>
      </w:r>
    </w:p>
    <w:p w:rsidRPr="00814817" w:rsidR="00E63733" w:rsidP="00316D39" w:rsidRDefault="00E63733" w14:paraId="581FB289" w14:textId="77777777">
      <w:pPr>
        <w:pStyle w:val="Heading3"/>
        <w:rPr>
          <w:sz w:val="24"/>
          <w:szCs w:val="24"/>
        </w:rPr>
      </w:pPr>
      <w:r w:rsidRPr="00814817">
        <w:rPr>
          <w:sz w:val="24"/>
          <w:szCs w:val="24"/>
        </w:rPr>
        <w:t>Credit 11</w:t>
      </w:r>
    </w:p>
    <w:p w:rsidRPr="00814817" w:rsidR="00E63733" w:rsidP="00814817" w:rsidRDefault="00E63733" w14:paraId="041C75BB" w14:textId="1B4DF98F">
      <w:pPr>
        <w:pStyle w:val="Heading3"/>
        <w:rPr>
          <w:sz w:val="24"/>
          <w:szCs w:val="24"/>
        </w:rPr>
      </w:pPr>
      <w:r w:rsidRPr="00814817">
        <w:rPr>
          <w:sz w:val="24"/>
          <w:szCs w:val="24"/>
        </w:rPr>
        <w:t>Design Review Submission</w:t>
      </w:r>
      <w:r w:rsidRPr="00814817">
        <w:rPr>
          <w:sz w:val="24"/>
          <w:szCs w:val="24"/>
        </w:rPr>
        <w:tab/>
      </w:r>
      <w:sdt>
        <w:sdtPr>
          <w:rPr>
            <w:sz w:val="24"/>
            <w:szCs w:val="24"/>
          </w:rPr>
          <w:id w:val="-1003357929"/>
        </w:sdtPr>
        <w:sdtEndPr/>
        <w:sdtContent>
          <w:sdt>
            <w:sdtPr>
              <w:rPr>
                <w:sz w:val="24"/>
                <w:szCs w:val="24"/>
              </w:rPr>
              <w:id w:val="148185835"/>
            </w:sdtPr>
            <w:sdtEndPr/>
            <w:sdtContent>
              <w:sdt>
                <w:sdtPr>
                  <w:rPr>
                    <w:sz w:val="24"/>
                    <w:szCs w:val="24"/>
                  </w:rPr>
                  <w:id w:val="-752194514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>
                  <w:rPr>
                    <w:rFonts w:hint="eastAsia"/>
                  </w:rPr>
                </w:sdtEndPr>
                <w:sdtContent>
                  <w:r w:rsidRPr="00814817" w:rsidR="00744D5F">
                    <w:rPr>
                      <w:rFonts w:ascii="MS Gothic" w:hAnsi="MS Gothic" w:eastAsia="MS Gothic"/>
                      <w:sz w:val="24"/>
                      <w:szCs w:val="24"/>
                    </w:rPr>
                    <w:t>☐</w:t>
                  </w:r>
                </w:sdtContent>
              </w:sdt>
            </w:sdtContent>
          </w:sdt>
        </w:sdtContent>
      </w:sdt>
      <w:r w:rsidRPr="00814817">
        <w:rPr>
          <w:sz w:val="24"/>
          <w:szCs w:val="24"/>
        </w:rPr>
        <w:tab/>
      </w:r>
      <w:r w:rsidRPr="00814817">
        <w:rPr>
          <w:sz w:val="24"/>
          <w:szCs w:val="24"/>
        </w:rPr>
        <w:t>As Built Submission</w:t>
      </w:r>
      <w:r w:rsidRPr="00814817">
        <w:rPr>
          <w:sz w:val="24"/>
          <w:szCs w:val="24"/>
        </w:rPr>
        <w:tab/>
      </w:r>
      <w:r w:rsidRPr="00814817">
        <w:rPr>
          <w:sz w:val="24"/>
          <w:szCs w:val="24"/>
        </w:rPr>
        <w:t xml:space="preserve"> </w:t>
      </w:r>
      <w:sdt>
        <w:sdtPr>
          <w:rPr>
            <w:sz w:val="24"/>
            <w:szCs w:val="24"/>
          </w:rPr>
          <w:id w:val="1532459039"/>
        </w:sdtPr>
        <w:sdtEndPr/>
        <w:sdtContent>
          <w:sdt>
            <w:sdtPr>
              <w:rPr>
                <w:sz w:val="24"/>
                <w:szCs w:val="24"/>
              </w:rPr>
              <w:id w:val="1889614538"/>
            </w:sdtPr>
            <w:sdtEndPr/>
            <w:sdtContent>
              <w:sdt>
                <w:sdtPr>
                  <w:rPr>
                    <w:sz w:val="24"/>
                    <w:szCs w:val="24"/>
                  </w:rPr>
                  <w:id w:val="-206575596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>
                  <w:rPr>
                    <w:rFonts w:hint="eastAsia"/>
                  </w:rPr>
                </w:sdtEndPr>
                <w:sdtContent>
                  <w:r w:rsidRPr="00814817" w:rsidR="00744D5F">
                    <w:rPr>
                      <w:rFonts w:ascii="MS Gothic" w:hAnsi="MS Gothic" w:eastAsia="MS Gothic"/>
                      <w:sz w:val="24"/>
                      <w:szCs w:val="24"/>
                    </w:rPr>
                    <w:t>☐</w:t>
                  </w:r>
                </w:sdtContent>
              </w:sdt>
            </w:sdtContent>
          </w:sdt>
        </w:sdtContent>
      </w:sdt>
      <w:r w:rsidRPr="00814817">
        <w:rPr>
          <w:sz w:val="24"/>
          <w:szCs w:val="24"/>
        </w:rPr>
        <w:t xml:space="preserve"> </w:t>
      </w:r>
    </w:p>
    <w:tbl>
      <w:tblPr>
        <w:tblStyle w:val="Style1"/>
        <w:tblW w:w="0" w:type="auto"/>
        <w:tblLook w:val="04A0" w:firstRow="1" w:lastRow="0" w:firstColumn="1" w:lastColumn="0" w:noHBand="0" w:noVBand="1"/>
      </w:tblPr>
      <w:tblGrid>
        <w:gridCol w:w="3455"/>
        <w:gridCol w:w="1059"/>
        <w:gridCol w:w="3122"/>
        <w:gridCol w:w="1391"/>
      </w:tblGrid>
      <w:tr w:rsidRPr="0018266B" w:rsidR="00E63733" w:rsidTr="006A480E" w14:paraId="68981848" w14:textId="77777777">
        <w:tc>
          <w:tcPr>
            <w:tcW w:w="3510" w:type="dxa"/>
            <w:vAlign w:val="center"/>
          </w:tcPr>
          <w:p w:rsidRPr="00814817" w:rsidR="00E63733" w:rsidP="00316D39" w:rsidRDefault="00E63733" w14:paraId="52DD2F9E" w14:textId="77777777">
            <w:pPr>
              <w:pStyle w:val="Heading3"/>
              <w:rPr>
                <w:sz w:val="24"/>
                <w:szCs w:val="24"/>
              </w:rPr>
            </w:pPr>
            <w:r w:rsidRPr="00814817">
              <w:rPr>
                <w:sz w:val="24"/>
                <w:szCs w:val="24"/>
              </w:rPr>
              <w:t>Total Points available:</w:t>
            </w:r>
          </w:p>
        </w:tc>
        <w:tc>
          <w:tcPr>
            <w:tcW w:w="1080" w:type="dxa"/>
            <w:vAlign w:val="center"/>
          </w:tcPr>
          <w:p w:rsidRPr="00814817" w:rsidR="00E63733" w:rsidP="00093404" w:rsidRDefault="00E63733" w14:paraId="0A78B271" w14:textId="77777777">
            <w:pPr>
              <w:pStyle w:val="Heading3"/>
              <w:rPr>
                <w:sz w:val="24"/>
                <w:szCs w:val="24"/>
              </w:rPr>
            </w:pPr>
            <w:r w:rsidRPr="00814817">
              <w:rPr>
                <w:sz w:val="24"/>
                <w:szCs w:val="24"/>
              </w:rPr>
              <w:t>3</w:t>
            </w:r>
          </w:p>
        </w:tc>
        <w:tc>
          <w:tcPr>
            <w:tcW w:w="3173" w:type="dxa"/>
            <w:vAlign w:val="center"/>
          </w:tcPr>
          <w:p w:rsidRPr="00814817" w:rsidR="00E63733" w:rsidRDefault="00E63733" w14:paraId="53625E0F" w14:textId="77777777">
            <w:pPr>
              <w:pStyle w:val="Heading3"/>
              <w:rPr>
                <w:sz w:val="24"/>
                <w:szCs w:val="24"/>
              </w:rPr>
            </w:pPr>
            <w:r w:rsidRPr="00814817">
              <w:rPr>
                <w:sz w:val="24"/>
                <w:szCs w:val="24"/>
              </w:rPr>
              <w:t>Points claimed:</w:t>
            </w:r>
          </w:p>
        </w:tc>
        <w:tc>
          <w:tcPr>
            <w:tcW w:w="1417" w:type="dxa"/>
            <w:vAlign w:val="center"/>
          </w:tcPr>
          <w:p w:rsidRPr="00814817" w:rsidR="00E63733" w:rsidRDefault="0099529D" w14:paraId="7FBF4A73" w14:textId="77777777">
            <w:pPr>
              <w:pStyle w:val="Heading3"/>
              <w:rPr>
                <w:sz w:val="24"/>
                <w:szCs w:val="24"/>
              </w:rPr>
            </w:pPr>
            <w:r w:rsidRPr="00814817">
              <w:rPr>
                <w:sz w:val="24"/>
                <w:szCs w:val="24"/>
              </w:rPr>
              <w:t>[</w:t>
            </w:r>
            <w:r w:rsidRPr="00814817" w:rsidR="00E63733">
              <w:rPr>
                <w:sz w:val="24"/>
                <w:szCs w:val="24"/>
              </w:rPr>
              <w:t>#</w:t>
            </w:r>
            <w:r w:rsidRPr="00814817">
              <w:rPr>
                <w:sz w:val="24"/>
                <w:szCs w:val="24"/>
              </w:rPr>
              <w:t>]</w:t>
            </w:r>
          </w:p>
        </w:tc>
      </w:tr>
    </w:tbl>
    <w:p w:rsidR="005C34D2" w:rsidRDefault="005C34D2" w14:paraId="2DE881C3" w14:textId="77777777"/>
    <w:tbl>
      <w:tblPr>
        <w:tblStyle w:val="Style1"/>
        <w:tblW w:w="5000" w:type="pct"/>
        <w:tblLook w:val="00E0" w:firstRow="1" w:lastRow="1" w:firstColumn="1" w:lastColumn="0" w:noHBand="0" w:noVBand="0"/>
      </w:tblPr>
      <w:tblGrid>
        <w:gridCol w:w="607"/>
        <w:gridCol w:w="2127"/>
        <w:gridCol w:w="3748"/>
        <w:gridCol w:w="1381"/>
        <w:gridCol w:w="1164"/>
      </w:tblGrid>
      <w:tr w:rsidR="0026389D" w:rsidTr="0026055F" w14:paraId="429881FF" w14:textId="77777777">
        <w:tc>
          <w:tcPr>
            <w:tcW w:w="336" w:type="pct"/>
          </w:tcPr>
          <w:p w:rsidRPr="00017B56" w:rsidR="00017B56" w:rsidP="001C55B2" w:rsidRDefault="00017B56" w14:paraId="4BC6D621" w14:textId="77777777">
            <w:pPr>
              <w:jc w:val="center"/>
              <w:rPr>
                <w:rStyle w:val="StyleBold"/>
              </w:rPr>
            </w:pPr>
          </w:p>
        </w:tc>
        <w:tc>
          <w:tcPr>
            <w:tcW w:w="1178" w:type="pct"/>
            <w:vAlign w:val="center"/>
          </w:tcPr>
          <w:p w:rsidRPr="00017B56" w:rsidR="00017B56" w:rsidP="003C497E" w:rsidRDefault="00316D39" w14:paraId="261183FC" w14:textId="196BA0D8">
            <w:pPr>
              <w:jc w:val="center"/>
              <w:rPr>
                <w:rStyle w:val="StyleBold"/>
              </w:rPr>
            </w:pPr>
            <w:r>
              <w:rPr>
                <w:rStyle w:val="StyleBold"/>
              </w:rPr>
              <w:t>Criteria</w:t>
            </w:r>
          </w:p>
        </w:tc>
        <w:tc>
          <w:tcPr>
            <w:tcW w:w="2076" w:type="pct"/>
            <w:vAlign w:val="center"/>
          </w:tcPr>
          <w:p w:rsidR="00AB4E5D" w:rsidP="003C497E" w:rsidRDefault="00017B56" w14:paraId="090125C7" w14:textId="77777777">
            <w:pPr>
              <w:jc w:val="center"/>
              <w:rPr>
                <w:rStyle w:val="StyleBold"/>
                <w:bCs w:val="0"/>
                <w:caps/>
                <w:color w:val="365F91" w:themeColor="accent1" w:themeShade="BF"/>
                <w:sz w:val="24"/>
                <w:szCs w:val="20"/>
              </w:rPr>
            </w:pPr>
            <w:r w:rsidRPr="00017B56">
              <w:rPr>
                <w:rStyle w:val="StyleBold"/>
              </w:rPr>
              <w:t>Description</w:t>
            </w:r>
          </w:p>
        </w:tc>
        <w:tc>
          <w:tcPr>
            <w:tcW w:w="765" w:type="pct"/>
          </w:tcPr>
          <w:p w:rsidRPr="00017B56" w:rsidR="00017B56" w:rsidP="001C55B2" w:rsidRDefault="00017B56" w14:paraId="0C1304DC" w14:textId="77777777">
            <w:pPr>
              <w:jc w:val="center"/>
              <w:rPr>
                <w:rStyle w:val="StyleBold"/>
              </w:rPr>
            </w:pPr>
            <w:r w:rsidRPr="00017B56">
              <w:rPr>
                <w:rStyle w:val="StyleBold"/>
              </w:rPr>
              <w:t>Points Available</w:t>
            </w:r>
          </w:p>
        </w:tc>
        <w:tc>
          <w:tcPr>
            <w:tcW w:w="645" w:type="pct"/>
          </w:tcPr>
          <w:p w:rsidRPr="00017B56" w:rsidR="00017B56" w:rsidP="001C55B2" w:rsidRDefault="00017B56" w14:paraId="50AE1CED" w14:textId="77777777">
            <w:pPr>
              <w:jc w:val="center"/>
              <w:rPr>
                <w:rStyle w:val="StyleBold"/>
              </w:rPr>
            </w:pPr>
            <w:r w:rsidRPr="00017B56">
              <w:rPr>
                <w:rStyle w:val="StyleBold"/>
              </w:rPr>
              <w:t>Points Claimed</w:t>
            </w:r>
          </w:p>
        </w:tc>
      </w:tr>
      <w:tr w:rsidR="0026389D" w:rsidTr="0026055F" w14:paraId="13304084" w14:textId="77777777">
        <w:tc>
          <w:tcPr>
            <w:tcW w:w="336" w:type="pct"/>
          </w:tcPr>
          <w:p w:rsidRPr="00291705" w:rsidR="001A76C9" w:rsidP="001C55B2" w:rsidRDefault="009A05DF" w14:paraId="6FBFDB91" w14:textId="5106334B">
            <w:pPr>
              <w:jc w:val="center"/>
              <w:rPr>
                <w:b/>
              </w:rPr>
            </w:pPr>
            <w:r w:rsidRPr="00291705">
              <w:rPr>
                <w:b/>
              </w:rPr>
              <w:t>11</w:t>
            </w:r>
            <w:r w:rsidRPr="00291705" w:rsidR="00DE30E0">
              <w:rPr>
                <w:b/>
              </w:rPr>
              <w:t>.</w:t>
            </w:r>
            <w:r w:rsidR="00316D39">
              <w:rPr>
                <w:b/>
              </w:rPr>
              <w:t>1</w:t>
            </w:r>
          </w:p>
        </w:tc>
        <w:tc>
          <w:tcPr>
            <w:tcW w:w="1178" w:type="pct"/>
          </w:tcPr>
          <w:p w:rsidRPr="00291705" w:rsidR="001A76C9" w:rsidP="007771E3" w:rsidRDefault="009A05DF" w14:paraId="2E5731E7" w14:textId="77777777">
            <w:pPr>
              <w:rPr>
                <w:b/>
              </w:rPr>
            </w:pPr>
            <w:r w:rsidRPr="00291705">
              <w:rPr>
                <w:b/>
              </w:rPr>
              <w:t>Minimum Lighting Comfort</w:t>
            </w:r>
          </w:p>
        </w:tc>
        <w:tc>
          <w:tcPr>
            <w:tcW w:w="2076" w:type="pct"/>
          </w:tcPr>
          <w:p w:rsidR="001A76C9" w:rsidP="007771E3" w:rsidRDefault="009A05DF" w14:paraId="622237DE" w14:textId="77777777">
            <w:r>
              <w:t xml:space="preserve">All </w:t>
            </w:r>
            <w:r w:rsidR="00CA7BCB">
              <w:t>l</w:t>
            </w:r>
            <w:r w:rsidRPr="00D843FB">
              <w:t>ights are flicker free and accurately address the perception of colour in the space</w:t>
            </w:r>
            <w:r w:rsidR="0025409D">
              <w:t>.</w:t>
            </w:r>
          </w:p>
        </w:tc>
        <w:tc>
          <w:tcPr>
            <w:tcW w:w="765" w:type="pct"/>
            <w:vAlign w:val="center"/>
          </w:tcPr>
          <w:p w:rsidR="001A76C9" w:rsidP="0099529D" w:rsidRDefault="00C220C2" w14:paraId="55C62E64" w14:textId="75EAA041">
            <w:pPr>
              <w:jc w:val="center"/>
            </w:pPr>
            <w:r>
              <w:t xml:space="preserve">Minimum </w:t>
            </w:r>
            <w:r w:rsidR="00316D39">
              <w:t>Requirement</w:t>
            </w:r>
          </w:p>
        </w:tc>
        <w:tc>
          <w:tcPr>
            <w:tcW w:w="645" w:type="pct"/>
            <w:vAlign w:val="center"/>
          </w:tcPr>
          <w:p w:rsidR="001A76C9" w:rsidP="0099529D" w:rsidRDefault="0046634F" w14:paraId="2EEE9E00" w14:textId="77777777">
            <w:pPr>
              <w:jc w:val="center"/>
            </w:pPr>
            <w:sdt>
              <w:sdtPr>
                <w:id w:val="717949301"/>
              </w:sdtPr>
              <w:sdtEndPr/>
              <w:sdtContent>
                <w:r w:rsidR="0099529D">
                  <w:rPr>
                    <w:color w:val="8064A2" w:themeColor="accent4"/>
                  </w:rPr>
                  <w:t>[</w:t>
                </w:r>
                <w:r w:rsidR="00125919">
                  <w:rPr>
                    <w:color w:val="8064A2" w:themeColor="accent4"/>
                  </w:rPr>
                  <w:t>Y/N</w:t>
                </w:r>
                <w:r w:rsidR="0099529D">
                  <w:rPr>
                    <w:color w:val="8064A2" w:themeColor="accent4"/>
                  </w:rPr>
                  <w:t>]</w:t>
                </w:r>
              </w:sdtContent>
            </w:sdt>
          </w:p>
        </w:tc>
      </w:tr>
      <w:tr w:rsidR="0026055F" w:rsidTr="0026055F" w14:paraId="11D5B5B6" w14:textId="77777777">
        <w:tc>
          <w:tcPr>
            <w:tcW w:w="336" w:type="pct"/>
            <w:vMerge w:val="restart"/>
          </w:tcPr>
          <w:p w:rsidRPr="00291705" w:rsidR="0026055F" w:rsidP="00E45DAF" w:rsidRDefault="0026055F" w14:paraId="3D27CB9D" w14:textId="137E6A40">
            <w:pPr>
              <w:jc w:val="center"/>
              <w:rPr>
                <w:b/>
              </w:rPr>
            </w:pPr>
            <w:r w:rsidRPr="00291705">
              <w:rPr>
                <w:b/>
              </w:rPr>
              <w:t>11.</w:t>
            </w:r>
            <w:r>
              <w:rPr>
                <w:b/>
              </w:rPr>
              <w:t>2</w:t>
            </w:r>
          </w:p>
        </w:tc>
        <w:tc>
          <w:tcPr>
            <w:tcW w:w="1178" w:type="pct"/>
            <w:vMerge w:val="restart"/>
          </w:tcPr>
          <w:p w:rsidRPr="00291705" w:rsidR="0026055F" w:rsidP="007771E3" w:rsidRDefault="0026055F" w14:paraId="3ABB20B3" w14:textId="77777777">
            <w:pPr>
              <w:rPr>
                <w:b/>
              </w:rPr>
            </w:pPr>
            <w:r w:rsidRPr="00291705">
              <w:rPr>
                <w:b/>
              </w:rPr>
              <w:t>General Illuminance and Glare Reduction</w:t>
            </w:r>
          </w:p>
        </w:tc>
        <w:tc>
          <w:tcPr>
            <w:tcW w:w="2076" w:type="pct"/>
            <w:vMerge w:val="restart"/>
          </w:tcPr>
          <w:p w:rsidR="0026055F" w:rsidP="009A05DF" w:rsidRDefault="0026055F" w14:paraId="37E244A0" w14:textId="70818157">
            <w:pPr>
              <w:pStyle w:val="Bullettext"/>
              <w:numPr>
                <w:ilvl w:val="0"/>
                <w:numId w:val="0"/>
              </w:numPr>
              <w:spacing w:line="240" w:lineRule="auto"/>
            </w:pPr>
            <w:r w:rsidRPr="00AC6B76">
              <w:t xml:space="preserve">Lighting levels </w:t>
            </w:r>
            <w:r>
              <w:t xml:space="preserve">and quality </w:t>
            </w:r>
            <w:r w:rsidRPr="00AC6B76">
              <w:t>comply with best practice guidelines</w:t>
            </w:r>
            <w:r>
              <w:t xml:space="preserve"> </w:t>
            </w:r>
            <w:r w:rsidRPr="00AC6B76">
              <w:t>a</w:t>
            </w:r>
            <w:r w:rsidRPr="009474E6">
              <w:t>nd</w:t>
            </w:r>
            <w:r w:rsidRPr="00AC6B76">
              <w:t xml:space="preserve"> </w:t>
            </w:r>
            <w:r>
              <w:t>g</w:t>
            </w:r>
            <w:r w:rsidRPr="00AC6B76">
              <w:t>lare is eliminated</w:t>
            </w:r>
            <w:r>
              <w:t xml:space="preserve"> in the nominated area.</w:t>
            </w:r>
          </w:p>
        </w:tc>
        <w:tc>
          <w:tcPr>
            <w:tcW w:w="765" w:type="pct"/>
            <w:vAlign w:val="center"/>
          </w:tcPr>
          <w:p w:rsidR="0026055F" w:rsidP="0099529D" w:rsidRDefault="0026055F" w14:paraId="7E6F808B" w14:textId="77777777">
            <w:pPr>
              <w:jc w:val="center"/>
            </w:pPr>
            <w:r>
              <w:t>1</w:t>
            </w:r>
          </w:p>
        </w:tc>
        <w:tc>
          <w:tcPr>
            <w:tcW w:w="645" w:type="pct"/>
            <w:vAlign w:val="center"/>
          </w:tcPr>
          <w:p w:rsidR="0026055F" w:rsidP="0099529D" w:rsidRDefault="0026055F" w14:paraId="16A34D35" w14:textId="77777777">
            <w:pPr>
              <w:jc w:val="center"/>
            </w:pPr>
            <w:sdt>
              <w:sdtPr>
                <w:id w:val="1904400617"/>
              </w:sdtPr>
              <w:sdtContent>
                <w:sdt>
                  <w:sdtPr>
                    <w:id w:val="-912861349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>
                    <w:rPr>
                      <w:rFonts w:hint="eastAsia"/>
                    </w:rPr>
                  </w:sdtEndPr>
                  <w:sdtContent>
                    <w:r>
                      <w:rPr>
                        <w:rFonts w:hint="eastAsia" w:ascii="MS Gothic" w:hAnsi="MS Gothic" w:eastAsia="MS Gothic"/>
                      </w:rPr>
                      <w:t>☐</w:t>
                    </w:r>
                  </w:sdtContent>
                </w:sdt>
              </w:sdtContent>
            </w:sdt>
          </w:p>
        </w:tc>
      </w:tr>
      <w:tr w:rsidR="0026055F" w:rsidTr="0026055F" w14:paraId="3ECAE933" w14:textId="77777777">
        <w:tc>
          <w:tcPr>
            <w:tcW w:w="336" w:type="pct"/>
            <w:vMerge/>
          </w:tcPr>
          <w:p w:rsidRPr="00291705" w:rsidR="0026055F" w:rsidP="00E45DAF" w:rsidRDefault="0026055F" w14:paraId="552AD985" w14:textId="77777777">
            <w:pPr>
              <w:jc w:val="center"/>
              <w:rPr>
                <w:b/>
              </w:rPr>
            </w:pPr>
          </w:p>
        </w:tc>
        <w:tc>
          <w:tcPr>
            <w:tcW w:w="1178" w:type="pct"/>
            <w:vMerge/>
          </w:tcPr>
          <w:p w:rsidRPr="00291705" w:rsidR="0026055F" w:rsidP="007771E3" w:rsidRDefault="0026055F" w14:paraId="67E79D87" w14:textId="77777777">
            <w:pPr>
              <w:rPr>
                <w:b/>
              </w:rPr>
            </w:pPr>
          </w:p>
        </w:tc>
        <w:tc>
          <w:tcPr>
            <w:tcW w:w="2076" w:type="pct"/>
            <w:vMerge/>
          </w:tcPr>
          <w:p w:rsidRPr="00AC6B76" w:rsidR="0026055F" w:rsidP="009A05DF" w:rsidRDefault="0026055F" w14:paraId="3B93388F" w14:textId="77777777">
            <w:pPr>
              <w:pStyle w:val="Bullettext"/>
              <w:numPr>
                <w:ilvl w:val="0"/>
                <w:numId w:val="0"/>
              </w:numPr>
              <w:spacing w:line="240" w:lineRule="auto"/>
            </w:pPr>
          </w:p>
        </w:tc>
        <w:tc>
          <w:tcPr>
            <w:tcW w:w="765" w:type="pct"/>
            <w:vAlign w:val="center"/>
          </w:tcPr>
          <w:p w:rsidR="0026055F" w:rsidP="0099529D" w:rsidRDefault="0026055F" w14:paraId="19ED8ABC" w14:textId="07DCE65C">
            <w:pPr>
              <w:jc w:val="center"/>
            </w:pPr>
            <w:r>
              <w:t>NA</w:t>
            </w:r>
          </w:p>
        </w:tc>
        <w:sdt>
          <w:sdtPr>
            <w:id w:val="8754367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45" w:type="pct"/>
                <w:vAlign w:val="center"/>
              </w:tcPr>
              <w:p w:rsidR="0026055F" w:rsidP="0099529D" w:rsidRDefault="0026055F" w14:paraId="48F01E65" w14:textId="5085E8CC">
                <w:pPr>
                  <w:jc w:val="center"/>
                </w:pPr>
                <w:r>
                  <w:rPr>
                    <w:rFonts w:hint="eastAsia" w:ascii="MS Gothic" w:hAnsi="MS Gothic" w:eastAsia="MS Gothic"/>
                  </w:rPr>
                  <w:t>☐</w:t>
                </w:r>
              </w:p>
            </w:tc>
          </w:sdtContent>
        </w:sdt>
      </w:tr>
      <w:tr w:rsidR="0026055F" w:rsidTr="0026055F" w14:paraId="49F170CE" w14:textId="77777777">
        <w:tc>
          <w:tcPr>
            <w:tcW w:w="336" w:type="pct"/>
            <w:vMerge w:val="restart"/>
          </w:tcPr>
          <w:p w:rsidRPr="00291705" w:rsidR="0026055F" w:rsidP="00E45DAF" w:rsidRDefault="0026055F" w14:paraId="4EA8B738" w14:textId="376CE086">
            <w:pPr>
              <w:jc w:val="center"/>
              <w:rPr>
                <w:b/>
              </w:rPr>
            </w:pPr>
            <w:r w:rsidRPr="00291705">
              <w:rPr>
                <w:b/>
              </w:rPr>
              <w:t>11.</w:t>
            </w:r>
            <w:r>
              <w:rPr>
                <w:b/>
              </w:rPr>
              <w:t>3</w:t>
            </w:r>
          </w:p>
        </w:tc>
        <w:tc>
          <w:tcPr>
            <w:tcW w:w="1178" w:type="pct"/>
            <w:vMerge w:val="restart"/>
          </w:tcPr>
          <w:p w:rsidRPr="00291705" w:rsidR="0026055F" w:rsidP="007771E3" w:rsidRDefault="0026055F" w14:paraId="3989D0B6" w14:textId="77777777">
            <w:pPr>
              <w:rPr>
                <w:b/>
              </w:rPr>
            </w:pPr>
            <w:r w:rsidRPr="00291705">
              <w:rPr>
                <w:b/>
              </w:rPr>
              <w:t>Surface Illuminance</w:t>
            </w:r>
          </w:p>
        </w:tc>
        <w:tc>
          <w:tcPr>
            <w:tcW w:w="2076" w:type="pct"/>
            <w:vMerge w:val="restart"/>
          </w:tcPr>
          <w:p w:rsidR="0026055F" w:rsidP="007771E3" w:rsidRDefault="0026055F" w14:paraId="7718A922" w14:textId="77777777">
            <w:r>
              <w:t xml:space="preserve">A </w:t>
            </w:r>
            <w:r w:rsidRPr="00F96051">
              <w:t>combination of lighting and surfaces improve uniformity of lighting to give visual interest</w:t>
            </w:r>
            <w:r>
              <w:t>.</w:t>
            </w:r>
          </w:p>
        </w:tc>
        <w:tc>
          <w:tcPr>
            <w:tcW w:w="765" w:type="pct"/>
            <w:vAlign w:val="center"/>
          </w:tcPr>
          <w:p w:rsidR="0026055F" w:rsidP="0099529D" w:rsidRDefault="0026055F" w14:paraId="081D8773" w14:textId="77777777">
            <w:pPr>
              <w:jc w:val="center"/>
            </w:pPr>
            <w:r>
              <w:t>1</w:t>
            </w:r>
          </w:p>
        </w:tc>
        <w:tc>
          <w:tcPr>
            <w:tcW w:w="645" w:type="pct"/>
            <w:vAlign w:val="center"/>
          </w:tcPr>
          <w:p w:rsidRPr="003A2BE3" w:rsidR="0026055F" w:rsidP="0099529D" w:rsidRDefault="0026055F" w14:paraId="6FE1F142" w14:textId="77777777">
            <w:pPr>
              <w:jc w:val="center"/>
              <w:rPr>
                <w:rFonts w:ascii="MS Gothic" w:hAnsi="MS Gothic" w:eastAsia="MS Gothic" w:cs="MS Gothic"/>
              </w:rPr>
            </w:pPr>
            <w:sdt>
              <w:sdtPr>
                <w:id w:val="-324751926"/>
              </w:sdtPr>
              <w:sdtContent>
                <w:sdt>
                  <w:sdtPr>
                    <w:id w:val="-186050363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>
                    <w:rPr>
                      <w:rFonts w:hint="eastAsia"/>
                    </w:rPr>
                  </w:sdtEndPr>
                  <w:sdtContent>
                    <w:r>
                      <w:rPr>
                        <w:rFonts w:hint="eastAsia" w:ascii="MS Gothic" w:hAnsi="MS Gothic" w:eastAsia="MS Gothic"/>
                      </w:rPr>
                      <w:t>☐</w:t>
                    </w:r>
                  </w:sdtContent>
                </w:sdt>
              </w:sdtContent>
            </w:sdt>
          </w:p>
        </w:tc>
      </w:tr>
      <w:tr w:rsidR="0026055F" w:rsidTr="0026055F" w14:paraId="40B4FBA6" w14:textId="77777777">
        <w:tc>
          <w:tcPr>
            <w:tcW w:w="336" w:type="pct"/>
            <w:vMerge/>
          </w:tcPr>
          <w:p w:rsidRPr="00291705" w:rsidR="0026055F" w:rsidP="0026055F" w:rsidRDefault="0026055F" w14:paraId="6ED6DF29" w14:textId="77777777">
            <w:pPr>
              <w:jc w:val="center"/>
              <w:rPr>
                <w:b/>
              </w:rPr>
            </w:pPr>
          </w:p>
        </w:tc>
        <w:tc>
          <w:tcPr>
            <w:tcW w:w="1178" w:type="pct"/>
            <w:vMerge/>
          </w:tcPr>
          <w:p w:rsidRPr="00291705" w:rsidR="0026055F" w:rsidP="0026055F" w:rsidRDefault="0026055F" w14:paraId="443C28EC" w14:textId="77777777">
            <w:pPr>
              <w:rPr>
                <w:b/>
              </w:rPr>
            </w:pPr>
          </w:p>
        </w:tc>
        <w:tc>
          <w:tcPr>
            <w:tcW w:w="2076" w:type="pct"/>
            <w:vMerge/>
          </w:tcPr>
          <w:p w:rsidR="0026055F" w:rsidP="0026055F" w:rsidRDefault="0026055F" w14:paraId="52FAB77B" w14:textId="77777777"/>
        </w:tc>
        <w:tc>
          <w:tcPr>
            <w:tcW w:w="765" w:type="pct"/>
            <w:vAlign w:val="center"/>
          </w:tcPr>
          <w:p w:rsidR="0026055F" w:rsidP="0026055F" w:rsidRDefault="0026055F" w14:paraId="775DCA0A" w14:textId="7763C9EB">
            <w:pPr>
              <w:jc w:val="center"/>
            </w:pPr>
            <w:r>
              <w:t>NA</w:t>
            </w:r>
          </w:p>
        </w:tc>
        <w:sdt>
          <w:sdtPr>
            <w:id w:val="9476709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45" w:type="pct"/>
                <w:vAlign w:val="center"/>
              </w:tcPr>
              <w:p w:rsidR="0026055F" w:rsidP="0026055F" w:rsidRDefault="0026055F" w14:paraId="641CD219" w14:textId="4A462A5E">
                <w:pPr>
                  <w:jc w:val="center"/>
                </w:pPr>
                <w:r>
                  <w:rPr>
                    <w:rFonts w:hint="eastAsia" w:ascii="MS Gothic" w:hAnsi="MS Gothic" w:eastAsia="MS Gothic"/>
                  </w:rPr>
                  <w:t>☐</w:t>
                </w:r>
              </w:p>
            </w:tc>
          </w:sdtContent>
        </w:sdt>
      </w:tr>
      <w:tr w:rsidR="0026055F" w:rsidTr="0026055F" w14:paraId="2EA73AC8" w14:textId="77777777">
        <w:tc>
          <w:tcPr>
            <w:tcW w:w="336" w:type="pct"/>
            <w:vMerge w:val="restart"/>
          </w:tcPr>
          <w:p w:rsidRPr="00291705" w:rsidR="0026055F" w:rsidP="00E45DAF" w:rsidRDefault="0026055F" w14:paraId="4E81642E" w14:textId="42D162D4">
            <w:pPr>
              <w:jc w:val="center"/>
              <w:rPr>
                <w:b/>
              </w:rPr>
            </w:pPr>
            <w:r w:rsidRPr="00291705">
              <w:rPr>
                <w:b/>
              </w:rPr>
              <w:t>11.</w:t>
            </w:r>
            <w:r>
              <w:rPr>
                <w:b/>
              </w:rPr>
              <w:t>4</w:t>
            </w:r>
          </w:p>
        </w:tc>
        <w:tc>
          <w:tcPr>
            <w:tcW w:w="1178" w:type="pct"/>
            <w:vMerge w:val="restart"/>
          </w:tcPr>
          <w:p w:rsidRPr="00291705" w:rsidR="0026055F" w:rsidP="007771E3" w:rsidRDefault="0026055F" w14:paraId="54ED0E47" w14:textId="77777777">
            <w:pPr>
              <w:rPr>
                <w:b/>
              </w:rPr>
            </w:pPr>
            <w:r w:rsidRPr="00291705">
              <w:rPr>
                <w:b/>
              </w:rPr>
              <w:t>Localised Lighting Control</w:t>
            </w:r>
          </w:p>
        </w:tc>
        <w:tc>
          <w:tcPr>
            <w:tcW w:w="2076" w:type="pct"/>
            <w:vMerge w:val="restart"/>
          </w:tcPr>
          <w:p w:rsidRPr="00767CC8" w:rsidR="0026055F" w:rsidP="009A05DF" w:rsidRDefault="0026055F" w14:paraId="2549A445" w14:textId="77777777">
            <w:r>
              <w:t>O</w:t>
            </w:r>
            <w:r w:rsidRPr="00F96051">
              <w:t xml:space="preserve">ccupants </w:t>
            </w:r>
            <w:proofErr w:type="gramStart"/>
            <w:r w:rsidRPr="00F96051">
              <w:t>have the ability to</w:t>
            </w:r>
            <w:proofErr w:type="gramEnd"/>
            <w:r w:rsidRPr="00F96051">
              <w:t xml:space="preserve"> control the lighting in their immediate environment</w:t>
            </w:r>
            <w:r>
              <w:t>.</w:t>
            </w:r>
          </w:p>
        </w:tc>
        <w:tc>
          <w:tcPr>
            <w:tcW w:w="765" w:type="pct"/>
            <w:vAlign w:val="center"/>
          </w:tcPr>
          <w:p w:rsidR="0026055F" w:rsidP="0099529D" w:rsidRDefault="0026055F" w14:paraId="152FA2D1" w14:textId="77777777">
            <w:pPr>
              <w:jc w:val="center"/>
            </w:pPr>
            <w:r>
              <w:t>1</w:t>
            </w:r>
          </w:p>
        </w:tc>
        <w:tc>
          <w:tcPr>
            <w:tcW w:w="645" w:type="pct"/>
            <w:vAlign w:val="center"/>
          </w:tcPr>
          <w:p w:rsidRPr="003A2BE3" w:rsidR="0026055F" w:rsidP="0099529D" w:rsidRDefault="0026055F" w14:paraId="5F85E4CB" w14:textId="77777777">
            <w:pPr>
              <w:jc w:val="center"/>
              <w:rPr>
                <w:rFonts w:ascii="MS Gothic" w:hAnsi="MS Gothic" w:eastAsia="MS Gothic" w:cs="MS Gothic"/>
              </w:rPr>
            </w:pPr>
            <w:sdt>
              <w:sdtPr>
                <w:id w:val="807594870"/>
              </w:sdtPr>
              <w:sdtContent>
                <w:sdt>
                  <w:sdtPr>
                    <w:id w:val="1858842636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>
                    <w:rPr>
                      <w:rFonts w:hint="eastAsia"/>
                    </w:rPr>
                  </w:sdtEndPr>
                  <w:sdtContent>
                    <w:r>
                      <w:rPr>
                        <w:rFonts w:hint="eastAsia" w:ascii="MS Gothic" w:hAnsi="MS Gothic" w:eastAsia="MS Gothic"/>
                      </w:rPr>
                      <w:t>☐</w:t>
                    </w:r>
                  </w:sdtContent>
                </w:sdt>
              </w:sdtContent>
            </w:sdt>
          </w:p>
        </w:tc>
      </w:tr>
      <w:tr w:rsidR="0026055F" w:rsidTr="0026055F" w14:paraId="165A9BF6" w14:textId="77777777">
        <w:tc>
          <w:tcPr>
            <w:tcW w:w="336" w:type="pct"/>
            <w:vMerge/>
          </w:tcPr>
          <w:p w:rsidRPr="00291705" w:rsidR="0026055F" w:rsidP="0026055F" w:rsidRDefault="0026055F" w14:paraId="1684F478" w14:textId="77777777">
            <w:pPr>
              <w:jc w:val="center"/>
              <w:rPr>
                <w:b/>
              </w:rPr>
            </w:pPr>
          </w:p>
        </w:tc>
        <w:tc>
          <w:tcPr>
            <w:tcW w:w="1178" w:type="pct"/>
            <w:vMerge/>
          </w:tcPr>
          <w:p w:rsidRPr="00291705" w:rsidR="0026055F" w:rsidP="0026055F" w:rsidRDefault="0026055F" w14:paraId="05A35EC3" w14:textId="77777777">
            <w:pPr>
              <w:rPr>
                <w:b/>
              </w:rPr>
            </w:pPr>
          </w:p>
        </w:tc>
        <w:tc>
          <w:tcPr>
            <w:tcW w:w="2076" w:type="pct"/>
            <w:vMerge/>
          </w:tcPr>
          <w:p w:rsidR="0026055F" w:rsidP="0026055F" w:rsidRDefault="0026055F" w14:paraId="67771709" w14:textId="77777777"/>
        </w:tc>
        <w:tc>
          <w:tcPr>
            <w:tcW w:w="765" w:type="pct"/>
            <w:vAlign w:val="center"/>
          </w:tcPr>
          <w:p w:rsidR="0026055F" w:rsidP="0026055F" w:rsidRDefault="0026055F" w14:paraId="5EBB96F3" w14:textId="42BE1A7B">
            <w:pPr>
              <w:jc w:val="center"/>
            </w:pPr>
            <w:r>
              <w:t>NA</w:t>
            </w:r>
          </w:p>
        </w:tc>
        <w:sdt>
          <w:sdtPr>
            <w:id w:val="3928556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45" w:type="pct"/>
                <w:vAlign w:val="center"/>
              </w:tcPr>
              <w:p w:rsidR="0026055F" w:rsidP="0026055F" w:rsidRDefault="0026055F" w14:paraId="5D9ACA95" w14:textId="120AC910">
                <w:pPr>
                  <w:jc w:val="center"/>
                </w:pPr>
                <w:r>
                  <w:rPr>
                    <w:rFonts w:hint="eastAsia" w:ascii="MS Gothic" w:hAnsi="MS Gothic" w:eastAsia="MS Gothic"/>
                  </w:rPr>
                  <w:t>☐</w:t>
                </w:r>
              </w:p>
            </w:tc>
          </w:sdtContent>
        </w:sdt>
      </w:tr>
    </w:tbl>
    <w:p w:rsidR="009E45D5" w:rsidP="00543FCE" w:rsidRDefault="009E45D5" w14:paraId="6086C7DF" w14:textId="77777777">
      <w:bookmarkStart w:name="h.fwvpjw869anz" w:id="0"/>
      <w:bookmarkEnd w:id="0"/>
    </w:p>
    <w:p w:rsidR="00125919" w:rsidP="00125919" w:rsidRDefault="00125919" w14:paraId="2DAE9F36" w14:textId="77777777">
      <w:pPr>
        <w:pStyle w:val="Heading2"/>
      </w:pPr>
      <w:r>
        <w:t>Project-specific technical questions (formerly tc</w:t>
      </w:r>
      <w:r w:rsidRPr="00A157BD">
        <w:rPr>
          <w:sz w:val="24"/>
        </w:rPr>
        <w:t>s</w:t>
      </w:r>
      <w:r>
        <w:t xml:space="preserve"> and cir</w:t>
      </w:r>
      <w:r w:rsidRPr="00A157BD">
        <w:rPr>
          <w:sz w:val="24"/>
        </w:rPr>
        <w:t>s</w:t>
      </w:r>
      <w:r>
        <w:t xml:space="preserve">) 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211"/>
        <w:gridCol w:w="1816"/>
      </w:tblGrid>
      <w:tr w:rsidRPr="006B087B" w:rsidR="00125919" w:rsidTr="006A480E" w14:paraId="07C2946E" w14:textId="77777777">
        <w:tc>
          <w:tcPr>
            <w:tcW w:w="3994" w:type="pct"/>
            <w:vAlign w:val="center"/>
          </w:tcPr>
          <w:p w:rsidRPr="006B087B" w:rsidR="00125919" w:rsidP="006A480E" w:rsidRDefault="00125919" w14:paraId="1F1EB55C" w14:textId="32D2EDC6">
            <w:r w:rsidRPr="006B087B">
              <w:t xml:space="preserve">There are no project-specific </w:t>
            </w:r>
            <w:r w:rsidR="00316D39">
              <w:t>T</w:t>
            </w:r>
            <w:r w:rsidRPr="006B087B" w:rsidR="00316D39">
              <w:t xml:space="preserve">echnical </w:t>
            </w:r>
            <w:r w:rsidR="00316D39">
              <w:t>Q</w:t>
            </w:r>
            <w:r w:rsidRPr="006B087B" w:rsidR="00316D39">
              <w:t xml:space="preserve">uestions </w:t>
            </w:r>
            <w:r w:rsidRPr="006B087B">
              <w:t>for this credit.</w:t>
            </w:r>
          </w:p>
        </w:tc>
        <w:sdt>
          <w:sdtPr>
            <w:id w:val="-18561866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06" w:type="pct"/>
                <w:vAlign w:val="center"/>
              </w:tcPr>
              <w:p w:rsidRPr="006B087B" w:rsidR="00125919" w:rsidP="006A480E" w:rsidRDefault="00125919" w14:paraId="78203C9F" w14:textId="77777777">
                <w:pPr>
                  <w:jc w:val="center"/>
                </w:pPr>
                <w:r w:rsidRPr="006B087B">
                  <w:rPr>
                    <w:rFonts w:ascii="Segoe UI Symbol" w:hAnsi="Segoe UI Symbol" w:eastAsia="MS Gothic" w:cs="Segoe UI Symbol"/>
                  </w:rPr>
                  <w:t>☐</w:t>
                </w:r>
              </w:p>
            </w:tc>
          </w:sdtContent>
        </w:sdt>
      </w:tr>
      <w:tr w:rsidRPr="006B087B" w:rsidR="00125919" w:rsidTr="006A480E" w14:paraId="68E67E16" w14:textId="77777777">
        <w:tc>
          <w:tcPr>
            <w:tcW w:w="3994" w:type="pct"/>
            <w:vAlign w:val="center"/>
          </w:tcPr>
          <w:p w:rsidRPr="006B087B" w:rsidR="00125919" w:rsidP="006A480E" w:rsidRDefault="00125919" w14:paraId="4EC4EC65" w14:textId="1CC9A404">
            <w:r w:rsidRPr="006B087B">
              <w:t xml:space="preserve">There are project-specific </w:t>
            </w:r>
            <w:r w:rsidR="00316D39">
              <w:t>T</w:t>
            </w:r>
            <w:r w:rsidRPr="006B087B">
              <w:t xml:space="preserve">echnical </w:t>
            </w:r>
            <w:r w:rsidR="00316D39">
              <w:t>Q</w:t>
            </w:r>
            <w:r w:rsidRPr="006B087B">
              <w:t xml:space="preserve">uestions for this credit and all responses received from the </w:t>
            </w:r>
            <w:r w:rsidR="005F65B5">
              <w:t>NZGBC</w:t>
            </w:r>
            <w:r w:rsidRPr="006B087B">
              <w:t xml:space="preserve"> are attached.</w:t>
            </w:r>
          </w:p>
        </w:tc>
        <w:sdt>
          <w:sdtPr>
            <w:id w:val="-15824456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06" w:type="pct"/>
                <w:vAlign w:val="center"/>
              </w:tcPr>
              <w:p w:rsidRPr="006B087B" w:rsidR="00125919" w:rsidP="006A480E" w:rsidRDefault="00125919" w14:paraId="73ADAD83" w14:textId="77777777">
                <w:pPr>
                  <w:jc w:val="center"/>
                </w:pPr>
                <w:r>
                  <w:rPr>
                    <w:rFonts w:hint="eastAsia" w:ascii="MS Gothic" w:hAnsi="MS Gothic" w:eastAsia="MS Gothic"/>
                  </w:rPr>
                  <w:t>☐</w:t>
                </w:r>
              </w:p>
            </w:tc>
          </w:sdtContent>
        </w:sdt>
      </w:tr>
    </w:tbl>
    <w:p w:rsidRPr="00125919" w:rsidR="00125919" w:rsidP="00125919" w:rsidRDefault="00125919" w14:paraId="6DBD4F9B" w14:textId="77777777"/>
    <w:p w:rsidR="002D66C9" w:rsidRDefault="002D66C9" w14:paraId="14AE3B0C" w14:textId="77777777">
      <w:pPr>
        <w:spacing w:before="0" w:after="0" w:line="240" w:lineRule="auto"/>
        <w:rPr>
          <w:rFonts w:eastAsia="Times New Roman"/>
          <w:caps/>
          <w:noProof/>
          <w:color w:val="365F91" w:themeColor="accent1" w:themeShade="BF"/>
          <w:sz w:val="36"/>
          <w:szCs w:val="32"/>
        </w:rPr>
      </w:pPr>
      <w:r>
        <w:br w:type="page"/>
      </w:r>
    </w:p>
    <w:p w:rsidRPr="007E1EF6" w:rsidR="00E63733" w:rsidP="007E1EF6" w:rsidRDefault="000E54B8" w14:paraId="12A3E1FA" w14:textId="3A75D88A">
      <w:pPr>
        <w:pStyle w:val="Heading2"/>
      </w:pPr>
      <w:r>
        <w:lastRenderedPageBreak/>
        <w:t xml:space="preserve">11 </w:t>
      </w:r>
      <w:r w:rsidR="009A05DF">
        <w:t>general</w:t>
      </w:r>
      <w:r>
        <w:t xml:space="preserve"> Information</w:t>
      </w:r>
    </w:p>
    <w:p w:rsidR="0008066C" w:rsidP="0008066C" w:rsidRDefault="0008066C" w14:paraId="0042A8D0" w14:textId="77777777">
      <w:r>
        <w:t>Provide a description and details of any areas that have been excluded for functional reasons.</w:t>
      </w:r>
    </w:p>
    <w:p w:rsidR="0008066C" w:rsidP="0008066C" w:rsidRDefault="0008066C" w14:paraId="1852D4C2" w14:textId="77777777">
      <w:pPr>
        <w:pBdr>
          <w:top w:val="single" w:color="244061" w:themeColor="accent1" w:themeShade="80" w:sz="4" w:space="1"/>
          <w:left w:val="single" w:color="244061" w:themeColor="accent1" w:themeShade="80" w:sz="4" w:space="4"/>
          <w:bottom w:val="single" w:color="244061" w:themeColor="accent1" w:themeShade="80" w:sz="4" w:space="1"/>
          <w:right w:val="single" w:color="244061" w:themeColor="accent1" w:themeShade="80" w:sz="4" w:space="4"/>
        </w:pBdr>
        <w:shd w:val="clear" w:color="auto" w:fill="DBE5F1" w:themeFill="accent1" w:themeFillTint="33"/>
      </w:pPr>
    </w:p>
    <w:p w:rsidR="0008066C" w:rsidP="0008066C" w:rsidRDefault="0008066C" w14:paraId="3CB8DBDD" w14:textId="77777777">
      <w:pPr>
        <w:pBdr>
          <w:top w:val="single" w:color="244061" w:themeColor="accent1" w:themeShade="80" w:sz="4" w:space="1"/>
          <w:left w:val="single" w:color="244061" w:themeColor="accent1" w:themeShade="80" w:sz="4" w:space="4"/>
          <w:bottom w:val="single" w:color="244061" w:themeColor="accent1" w:themeShade="80" w:sz="4" w:space="1"/>
          <w:right w:val="single" w:color="244061" w:themeColor="accent1" w:themeShade="80" w:sz="4" w:space="4"/>
        </w:pBdr>
        <w:shd w:val="clear" w:color="auto" w:fill="DBE5F1" w:themeFill="accent1" w:themeFillTint="33"/>
      </w:pPr>
    </w:p>
    <w:p w:rsidR="0008066C" w:rsidP="0008066C" w:rsidRDefault="0008066C" w14:paraId="1AD776C6" w14:textId="77777777">
      <w:pPr>
        <w:pBdr>
          <w:top w:val="single" w:color="244061" w:themeColor="accent1" w:themeShade="80" w:sz="4" w:space="1"/>
          <w:left w:val="single" w:color="244061" w:themeColor="accent1" w:themeShade="80" w:sz="4" w:space="4"/>
          <w:bottom w:val="single" w:color="244061" w:themeColor="accent1" w:themeShade="80" w:sz="4" w:space="1"/>
          <w:right w:val="single" w:color="244061" w:themeColor="accent1" w:themeShade="80" w:sz="4" w:space="4"/>
        </w:pBdr>
        <w:shd w:val="clear" w:color="auto" w:fill="DBE5F1" w:themeFill="accent1" w:themeFillTint="33"/>
      </w:pPr>
    </w:p>
    <w:p w:rsidR="0008066C" w:rsidP="0008066C" w:rsidRDefault="0008066C" w14:paraId="56F44C8A" w14:textId="77777777">
      <w:pPr>
        <w:pBdr>
          <w:top w:val="single" w:color="244061" w:themeColor="accent1" w:themeShade="80" w:sz="4" w:space="1"/>
          <w:left w:val="single" w:color="244061" w:themeColor="accent1" w:themeShade="80" w:sz="4" w:space="4"/>
          <w:bottom w:val="single" w:color="244061" w:themeColor="accent1" w:themeShade="80" w:sz="4" w:space="1"/>
          <w:right w:val="single" w:color="244061" w:themeColor="accent1" w:themeShade="80" w:sz="4" w:space="4"/>
        </w:pBdr>
        <w:shd w:val="clear" w:color="auto" w:fill="DBE5F1" w:themeFill="accent1" w:themeFillTint="33"/>
      </w:pPr>
    </w:p>
    <w:p w:rsidR="0008066C" w:rsidP="0008066C" w:rsidRDefault="0008066C" w14:paraId="75293654" w14:textId="77777777">
      <w:pPr>
        <w:pBdr>
          <w:top w:val="single" w:color="244061" w:themeColor="accent1" w:themeShade="80" w:sz="4" w:space="1"/>
          <w:left w:val="single" w:color="244061" w:themeColor="accent1" w:themeShade="80" w:sz="4" w:space="4"/>
          <w:bottom w:val="single" w:color="244061" w:themeColor="accent1" w:themeShade="80" w:sz="4" w:space="1"/>
          <w:right w:val="single" w:color="244061" w:themeColor="accent1" w:themeShade="80" w:sz="4" w:space="4"/>
        </w:pBdr>
        <w:shd w:val="clear" w:color="auto" w:fill="DBE5F1" w:themeFill="accent1" w:themeFillTint="33"/>
      </w:pPr>
    </w:p>
    <w:p w:rsidR="0090591E" w:rsidP="0090591E" w:rsidRDefault="0090591E" w14:paraId="43260BB5" w14:textId="77777777"/>
    <w:p w:rsidR="0090591E" w:rsidP="0090591E" w:rsidRDefault="0090591E" w14:paraId="55CD3673" w14:textId="73F96F0C">
      <w:r>
        <w:t xml:space="preserve">Please justify if NA is claimed. </w:t>
      </w:r>
    </w:p>
    <w:p w:rsidR="0090591E" w:rsidP="0090591E" w:rsidRDefault="0090591E" w14:paraId="3CAEBDA8" w14:textId="77777777">
      <w:pPr>
        <w:pBdr>
          <w:top w:val="single" w:color="244061" w:themeColor="accent1" w:themeShade="80" w:sz="4" w:space="1"/>
          <w:left w:val="single" w:color="244061" w:themeColor="accent1" w:themeShade="80" w:sz="4" w:space="4"/>
          <w:bottom w:val="single" w:color="244061" w:themeColor="accent1" w:themeShade="80" w:sz="4" w:space="1"/>
          <w:right w:val="single" w:color="244061" w:themeColor="accent1" w:themeShade="80" w:sz="4" w:space="4"/>
        </w:pBdr>
        <w:shd w:val="clear" w:color="auto" w:fill="DBE5F1" w:themeFill="accent1" w:themeFillTint="33"/>
      </w:pPr>
    </w:p>
    <w:p w:rsidR="0090591E" w:rsidP="0090591E" w:rsidRDefault="0090591E" w14:paraId="16AEB4BE" w14:textId="77777777">
      <w:pPr>
        <w:pBdr>
          <w:top w:val="single" w:color="244061" w:themeColor="accent1" w:themeShade="80" w:sz="4" w:space="1"/>
          <w:left w:val="single" w:color="244061" w:themeColor="accent1" w:themeShade="80" w:sz="4" w:space="4"/>
          <w:bottom w:val="single" w:color="244061" w:themeColor="accent1" w:themeShade="80" w:sz="4" w:space="1"/>
          <w:right w:val="single" w:color="244061" w:themeColor="accent1" w:themeShade="80" w:sz="4" w:space="4"/>
        </w:pBdr>
        <w:shd w:val="clear" w:color="auto" w:fill="DBE5F1" w:themeFill="accent1" w:themeFillTint="33"/>
      </w:pPr>
    </w:p>
    <w:p w:rsidR="0090591E" w:rsidP="0090591E" w:rsidRDefault="0090591E" w14:paraId="69A2C7A6" w14:textId="77777777">
      <w:pPr>
        <w:pBdr>
          <w:top w:val="single" w:color="244061" w:themeColor="accent1" w:themeShade="80" w:sz="4" w:space="1"/>
          <w:left w:val="single" w:color="244061" w:themeColor="accent1" w:themeShade="80" w:sz="4" w:space="4"/>
          <w:bottom w:val="single" w:color="244061" w:themeColor="accent1" w:themeShade="80" w:sz="4" w:space="1"/>
          <w:right w:val="single" w:color="244061" w:themeColor="accent1" w:themeShade="80" w:sz="4" w:space="4"/>
        </w:pBdr>
        <w:shd w:val="clear" w:color="auto" w:fill="DBE5F1" w:themeFill="accent1" w:themeFillTint="33"/>
      </w:pPr>
    </w:p>
    <w:p w:rsidR="0090591E" w:rsidP="0090591E" w:rsidRDefault="0090591E" w14:paraId="2D40B2E2" w14:textId="77777777">
      <w:pPr>
        <w:pBdr>
          <w:top w:val="single" w:color="244061" w:themeColor="accent1" w:themeShade="80" w:sz="4" w:space="1"/>
          <w:left w:val="single" w:color="244061" w:themeColor="accent1" w:themeShade="80" w:sz="4" w:space="4"/>
          <w:bottom w:val="single" w:color="244061" w:themeColor="accent1" w:themeShade="80" w:sz="4" w:space="1"/>
          <w:right w:val="single" w:color="244061" w:themeColor="accent1" w:themeShade="80" w:sz="4" w:space="4"/>
        </w:pBdr>
        <w:shd w:val="clear" w:color="auto" w:fill="DBE5F1" w:themeFill="accent1" w:themeFillTint="33"/>
      </w:pPr>
    </w:p>
    <w:p w:rsidR="0090591E" w:rsidP="0090591E" w:rsidRDefault="0090591E" w14:paraId="4758A747" w14:textId="77777777">
      <w:pPr>
        <w:pBdr>
          <w:top w:val="single" w:color="244061" w:themeColor="accent1" w:themeShade="80" w:sz="4" w:space="1"/>
          <w:left w:val="single" w:color="244061" w:themeColor="accent1" w:themeShade="80" w:sz="4" w:space="4"/>
          <w:bottom w:val="single" w:color="244061" w:themeColor="accent1" w:themeShade="80" w:sz="4" w:space="1"/>
          <w:right w:val="single" w:color="244061" w:themeColor="accent1" w:themeShade="80" w:sz="4" w:space="4"/>
        </w:pBdr>
        <w:shd w:val="clear" w:color="auto" w:fill="DBE5F1" w:themeFill="accent1" w:themeFillTint="33"/>
      </w:pPr>
    </w:p>
    <w:p w:rsidRPr="0090591E" w:rsidR="0090591E" w:rsidP="00E052DE" w:rsidRDefault="0090591E" w14:paraId="6D43DD19" w14:textId="77777777">
      <w:pPr>
        <w:pStyle w:val="Bluetext"/>
        <w:spacing w:before="240" w:after="240"/>
        <w:rPr>
          <w:color w:val="000000"/>
          <w:szCs w:val="20"/>
        </w:rPr>
      </w:pPr>
    </w:p>
    <w:p w:rsidR="00E052DE" w:rsidP="00E052DE" w:rsidRDefault="00E052DE" w14:paraId="49161972" w14:textId="2D1DDA13">
      <w:pPr>
        <w:pStyle w:val="Bluetext"/>
        <w:spacing w:before="240" w:after="240"/>
        <w:rPr>
          <w:color w:val="000000"/>
          <w:szCs w:val="20"/>
          <w:lang w:val="en-US"/>
        </w:rPr>
      </w:pPr>
      <w:r>
        <w:rPr>
          <w:color w:val="000000"/>
          <w:szCs w:val="20"/>
          <w:lang w:val="en-US"/>
        </w:rPr>
        <w:t>Identify where this information can be found within the supporting documentation provided.</w:t>
      </w:r>
    </w:p>
    <w:tbl>
      <w:tblPr>
        <w:tblStyle w:val="TableGrid"/>
        <w:tblW w:w="0" w:type="auto"/>
        <w:tblBorders>
          <w:top w:val="single" w:color="365F91" w:themeColor="accent1" w:themeShade="BF" w:sz="4" w:space="0"/>
          <w:left w:val="none" w:color="auto" w:sz="0" w:space="0"/>
          <w:bottom w:val="single" w:color="365F91" w:themeColor="accent1" w:themeShade="BF" w:sz="4" w:space="0"/>
          <w:right w:val="none" w:color="auto" w:sz="0" w:space="0"/>
          <w:insideH w:val="single" w:color="365F91" w:themeColor="accent1" w:themeShade="BF" w:sz="4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E052DE" w:rsidTr="006A480E" w14:paraId="6E38636D" w14:textId="77777777">
        <w:tc>
          <w:tcPr>
            <w:tcW w:w="6912" w:type="dxa"/>
            <w:tcBorders>
              <w:top w:val="single" w:color="365F91" w:themeColor="accent1" w:themeShade="BF" w:sz="4" w:space="0"/>
              <w:left w:val="nil"/>
              <w:bottom w:val="single" w:color="365F91" w:themeColor="accent1" w:themeShade="BF" w:sz="4" w:space="0"/>
              <w:right w:val="nil"/>
            </w:tcBorders>
            <w:shd w:val="clear" w:color="auto" w:fill="DBE5F1" w:themeFill="accent1" w:themeFillTint="33"/>
            <w:hideMark/>
          </w:tcPr>
          <w:p w:rsidR="00E052DE" w:rsidP="006A480E" w:rsidRDefault="00E052DE" w14:paraId="6FDAF7AA" w14:textId="77777777">
            <w:pPr>
              <w:pStyle w:val="Bluetext"/>
              <w:rPr>
                <w:b/>
                <w:color w:val="auto"/>
                <w:szCs w:val="20"/>
                <w:lang w:val="en-US"/>
              </w:rPr>
            </w:pPr>
            <w:r>
              <w:rPr>
                <w:b/>
                <w:color w:val="auto"/>
                <w:szCs w:val="20"/>
                <w:lang w:val="en-US"/>
              </w:rPr>
              <w:t xml:space="preserve">Supporting Documentation </w:t>
            </w:r>
            <w:r>
              <w:rPr>
                <w:b/>
                <w:color w:val="auto"/>
                <w:szCs w:val="20"/>
                <w:lang w:val="en-US"/>
              </w:rPr>
              <w:br/>
            </w:r>
            <w:r>
              <w:rPr>
                <w:color w:val="auto"/>
                <w:szCs w:val="20"/>
                <w:lang w:val="en-US"/>
              </w:rPr>
              <w:t>(Name / title / description of document)</w:t>
            </w:r>
          </w:p>
        </w:tc>
        <w:tc>
          <w:tcPr>
            <w:tcW w:w="2331" w:type="dxa"/>
            <w:tcBorders>
              <w:top w:val="single" w:color="365F91" w:themeColor="accent1" w:themeShade="BF" w:sz="4" w:space="0"/>
              <w:left w:val="nil"/>
              <w:bottom w:val="single" w:color="365F91" w:themeColor="accent1" w:themeShade="BF" w:sz="4" w:space="0"/>
              <w:right w:val="nil"/>
            </w:tcBorders>
            <w:shd w:val="clear" w:color="auto" w:fill="DBE5F1" w:themeFill="accent1" w:themeFillTint="33"/>
            <w:hideMark/>
          </w:tcPr>
          <w:p w:rsidR="00E052DE" w:rsidP="006A480E" w:rsidRDefault="00E052DE" w14:paraId="3E5C1903" w14:textId="77777777">
            <w:pPr>
              <w:pStyle w:val="Bluetext"/>
              <w:jc w:val="center"/>
              <w:rPr>
                <w:b/>
                <w:color w:val="auto"/>
                <w:szCs w:val="20"/>
                <w:lang w:val="en-US"/>
              </w:rPr>
            </w:pPr>
            <w:r>
              <w:rPr>
                <w:b/>
                <w:color w:val="auto"/>
                <w:szCs w:val="20"/>
                <w:lang w:val="en-US"/>
              </w:rPr>
              <w:t>Reference</w:t>
            </w:r>
            <w:r>
              <w:rPr>
                <w:b/>
                <w:color w:val="auto"/>
                <w:szCs w:val="20"/>
                <w:lang w:val="en-US"/>
              </w:rPr>
              <w:br/>
            </w:r>
            <w:r>
              <w:rPr>
                <w:color w:val="auto"/>
                <w:szCs w:val="20"/>
                <w:lang w:val="en-US"/>
              </w:rPr>
              <w:t>(Page no. or section)</w:t>
            </w:r>
          </w:p>
        </w:tc>
      </w:tr>
      <w:tr w:rsidR="00E052DE" w:rsidTr="006A480E" w14:paraId="2AEF190C" w14:textId="77777777">
        <w:tc>
          <w:tcPr>
            <w:tcW w:w="6912" w:type="dxa"/>
            <w:tcBorders>
              <w:top w:val="single" w:color="365F91" w:themeColor="accent1" w:themeShade="BF" w:sz="4" w:space="0"/>
              <w:left w:val="nil"/>
              <w:bottom w:val="single" w:color="365F91" w:themeColor="accent1" w:themeShade="BF" w:sz="4" w:space="0"/>
              <w:right w:val="nil"/>
            </w:tcBorders>
            <w:hideMark/>
          </w:tcPr>
          <w:p w:rsidR="00E052DE" w:rsidP="006A480E" w:rsidRDefault="00E052DE" w14:paraId="044B368D" w14:textId="77777777">
            <w:pPr>
              <w:pStyle w:val="Bluetext"/>
              <w:rPr>
                <w:szCs w:val="20"/>
                <w:lang w:val="en-US"/>
              </w:rPr>
            </w:pPr>
            <w:r>
              <w:rPr>
                <w:lang w:val="en-US"/>
              </w:rPr>
              <w:t>[####]</w:t>
            </w:r>
          </w:p>
        </w:tc>
        <w:tc>
          <w:tcPr>
            <w:tcW w:w="2331" w:type="dxa"/>
            <w:tcBorders>
              <w:top w:val="single" w:color="365F91" w:themeColor="accent1" w:themeShade="BF" w:sz="4" w:space="0"/>
              <w:left w:val="nil"/>
              <w:bottom w:val="single" w:color="365F91" w:themeColor="accent1" w:themeShade="BF" w:sz="4" w:space="0"/>
              <w:right w:val="nil"/>
            </w:tcBorders>
            <w:hideMark/>
          </w:tcPr>
          <w:p w:rsidR="00E052DE" w:rsidP="006A480E" w:rsidRDefault="00E052DE" w14:paraId="54786CB4" w14:textId="77777777">
            <w:pPr>
              <w:pStyle w:val="Bluetext"/>
              <w:jc w:val="center"/>
              <w:rPr>
                <w:szCs w:val="20"/>
                <w:lang w:val="en-US"/>
              </w:rPr>
            </w:pPr>
            <w:r>
              <w:rPr>
                <w:lang w:val="en-US"/>
              </w:rPr>
              <w:t>[####]</w:t>
            </w:r>
          </w:p>
        </w:tc>
      </w:tr>
      <w:tr w:rsidR="00E052DE" w:rsidTr="006A480E" w14:paraId="726CAA50" w14:textId="77777777">
        <w:tc>
          <w:tcPr>
            <w:tcW w:w="6912" w:type="dxa"/>
            <w:tcBorders>
              <w:top w:val="single" w:color="365F91" w:themeColor="accent1" w:themeShade="BF" w:sz="4" w:space="0"/>
              <w:left w:val="nil"/>
              <w:bottom w:val="single" w:color="365F91" w:themeColor="accent1" w:themeShade="BF" w:sz="4" w:space="0"/>
              <w:right w:val="nil"/>
            </w:tcBorders>
            <w:hideMark/>
          </w:tcPr>
          <w:p w:rsidR="00E052DE" w:rsidP="006A480E" w:rsidRDefault="00E052DE" w14:paraId="31A0AB2A" w14:textId="77777777">
            <w:pPr>
              <w:pStyle w:val="Bluetext"/>
              <w:rPr>
                <w:szCs w:val="20"/>
                <w:lang w:val="en-US"/>
              </w:rPr>
            </w:pPr>
            <w:r>
              <w:rPr>
                <w:lang w:val="en-US"/>
              </w:rPr>
              <w:t>[####]</w:t>
            </w:r>
          </w:p>
        </w:tc>
        <w:tc>
          <w:tcPr>
            <w:tcW w:w="2331" w:type="dxa"/>
            <w:tcBorders>
              <w:top w:val="single" w:color="365F91" w:themeColor="accent1" w:themeShade="BF" w:sz="4" w:space="0"/>
              <w:left w:val="nil"/>
              <w:bottom w:val="single" w:color="365F91" w:themeColor="accent1" w:themeShade="BF" w:sz="4" w:space="0"/>
              <w:right w:val="nil"/>
            </w:tcBorders>
            <w:hideMark/>
          </w:tcPr>
          <w:p w:rsidR="00E052DE" w:rsidP="006A480E" w:rsidRDefault="00E052DE" w14:paraId="7BD340DF" w14:textId="77777777">
            <w:pPr>
              <w:pStyle w:val="Bluetext"/>
              <w:jc w:val="center"/>
              <w:rPr>
                <w:szCs w:val="20"/>
                <w:lang w:val="en-US"/>
              </w:rPr>
            </w:pPr>
            <w:r>
              <w:rPr>
                <w:lang w:val="en-US"/>
              </w:rPr>
              <w:t>[####]</w:t>
            </w:r>
          </w:p>
        </w:tc>
      </w:tr>
    </w:tbl>
    <w:p w:rsidR="00E052DE" w:rsidP="00C220C2" w:rsidRDefault="00E052DE" w14:paraId="4DCEB047" w14:textId="77777777"/>
    <w:p w:rsidRPr="00C220C2" w:rsidR="00C220C2" w:rsidP="00C220C2" w:rsidRDefault="00C220C2" w14:paraId="0D4D7F52" w14:textId="77777777">
      <w:r>
        <w:t xml:space="preserve">Provide a list and description of any areas where the lighting is to be installed in the future by a tenant. For these spaces compliance can be demonstrated </w:t>
      </w:r>
      <w:r w:rsidR="00DB61F7">
        <w:t xml:space="preserve">by demonstrating that </w:t>
      </w:r>
      <w:r w:rsidRPr="00AB4E5D" w:rsidR="00DB61F7">
        <w:t xml:space="preserve">best-practice lighting guidelines </w:t>
      </w:r>
      <w:r w:rsidR="00DB61F7">
        <w:t xml:space="preserve">have been provided </w:t>
      </w:r>
      <w:r w:rsidRPr="00AB4E5D" w:rsidR="00DB61F7">
        <w:t>to tenants</w:t>
      </w:r>
      <w:r w:rsidR="00DB61F7">
        <w:t>.</w:t>
      </w:r>
    </w:p>
    <w:p w:rsidR="00C220C2" w:rsidP="00C220C2" w:rsidRDefault="00C220C2" w14:paraId="711A1300" w14:textId="77777777">
      <w:pPr>
        <w:pBdr>
          <w:top w:val="single" w:color="244061" w:themeColor="accent1" w:themeShade="80" w:sz="4" w:space="1"/>
          <w:left w:val="single" w:color="244061" w:themeColor="accent1" w:themeShade="80" w:sz="4" w:space="4"/>
          <w:bottom w:val="single" w:color="244061" w:themeColor="accent1" w:themeShade="80" w:sz="4" w:space="1"/>
          <w:right w:val="single" w:color="244061" w:themeColor="accent1" w:themeShade="80" w:sz="4" w:space="4"/>
        </w:pBdr>
        <w:shd w:val="clear" w:color="auto" w:fill="DBE5F1" w:themeFill="accent1" w:themeFillTint="33"/>
      </w:pPr>
    </w:p>
    <w:p w:rsidR="00C220C2" w:rsidP="00C220C2" w:rsidRDefault="00C220C2" w14:paraId="1057D945" w14:textId="77777777">
      <w:pPr>
        <w:pBdr>
          <w:top w:val="single" w:color="244061" w:themeColor="accent1" w:themeShade="80" w:sz="4" w:space="1"/>
          <w:left w:val="single" w:color="244061" w:themeColor="accent1" w:themeShade="80" w:sz="4" w:space="4"/>
          <w:bottom w:val="single" w:color="244061" w:themeColor="accent1" w:themeShade="80" w:sz="4" w:space="1"/>
          <w:right w:val="single" w:color="244061" w:themeColor="accent1" w:themeShade="80" w:sz="4" w:space="4"/>
        </w:pBdr>
        <w:shd w:val="clear" w:color="auto" w:fill="DBE5F1" w:themeFill="accent1" w:themeFillTint="33"/>
      </w:pPr>
    </w:p>
    <w:p w:rsidR="00C220C2" w:rsidP="00C220C2" w:rsidRDefault="00C220C2" w14:paraId="1536DFB2" w14:textId="77777777">
      <w:pPr>
        <w:pBdr>
          <w:top w:val="single" w:color="244061" w:themeColor="accent1" w:themeShade="80" w:sz="4" w:space="1"/>
          <w:left w:val="single" w:color="244061" w:themeColor="accent1" w:themeShade="80" w:sz="4" w:space="4"/>
          <w:bottom w:val="single" w:color="244061" w:themeColor="accent1" w:themeShade="80" w:sz="4" w:space="1"/>
          <w:right w:val="single" w:color="244061" w:themeColor="accent1" w:themeShade="80" w:sz="4" w:space="4"/>
        </w:pBdr>
        <w:shd w:val="clear" w:color="auto" w:fill="DBE5F1" w:themeFill="accent1" w:themeFillTint="33"/>
      </w:pPr>
    </w:p>
    <w:p w:rsidR="00C220C2" w:rsidP="00C220C2" w:rsidRDefault="00C220C2" w14:paraId="753068E8" w14:textId="77777777">
      <w:pPr>
        <w:pBdr>
          <w:top w:val="single" w:color="244061" w:themeColor="accent1" w:themeShade="80" w:sz="4" w:space="1"/>
          <w:left w:val="single" w:color="244061" w:themeColor="accent1" w:themeShade="80" w:sz="4" w:space="4"/>
          <w:bottom w:val="single" w:color="244061" w:themeColor="accent1" w:themeShade="80" w:sz="4" w:space="1"/>
          <w:right w:val="single" w:color="244061" w:themeColor="accent1" w:themeShade="80" w:sz="4" w:space="4"/>
        </w:pBdr>
        <w:shd w:val="clear" w:color="auto" w:fill="DBE5F1" w:themeFill="accent1" w:themeFillTint="33"/>
      </w:pPr>
    </w:p>
    <w:p w:rsidR="00CC3B44" w:rsidP="007771E3" w:rsidRDefault="00DE30E0" w14:paraId="5D3583CA" w14:textId="56010225">
      <w:pPr>
        <w:pStyle w:val="Heading2"/>
      </w:pPr>
      <w:r>
        <w:t>1</w:t>
      </w:r>
      <w:r w:rsidR="00BD3D03">
        <w:t>1</w:t>
      </w:r>
      <w:r>
        <w:t>.</w:t>
      </w:r>
      <w:r w:rsidR="00316D39">
        <w:t xml:space="preserve">1 </w:t>
      </w:r>
      <w:r w:rsidR="009A05DF">
        <w:t>Minimum lighting comfort</w:t>
      </w:r>
    </w:p>
    <w:tbl>
      <w:tblPr>
        <w:tblStyle w:val="Style1"/>
        <w:tblW w:w="4966" w:type="pct"/>
        <w:tblLook w:val="04A0" w:firstRow="1" w:lastRow="0" w:firstColumn="1" w:lastColumn="0" w:noHBand="0" w:noVBand="1"/>
      </w:tblPr>
      <w:tblGrid>
        <w:gridCol w:w="7305"/>
        <w:gridCol w:w="1661"/>
      </w:tblGrid>
      <w:tr w:rsidRPr="003A2BE3" w:rsidR="00963A81" w:rsidTr="006A480E" w14:paraId="07DFEC65" w14:textId="77777777">
        <w:tc>
          <w:tcPr>
            <w:tcW w:w="4074" w:type="pct"/>
            <w:vAlign w:val="center"/>
          </w:tcPr>
          <w:p w:rsidRPr="003A2BE3" w:rsidR="00963A81" w:rsidP="004C45DD" w:rsidRDefault="004C45DD" w14:paraId="690DD1CB" w14:textId="77777777">
            <w:r>
              <w:t>All lights in the nominated area are flicker-free and accurately address the perception of colour.</w:t>
            </w:r>
          </w:p>
        </w:tc>
        <w:tc>
          <w:tcPr>
            <w:tcW w:w="926" w:type="pct"/>
            <w:vAlign w:val="center"/>
          </w:tcPr>
          <w:p w:rsidRPr="003A2BE3" w:rsidR="00963A81" w:rsidP="006A480E" w:rsidRDefault="0046634F" w14:paraId="52364AC9" w14:textId="77777777">
            <w:pPr>
              <w:jc w:val="center"/>
            </w:pPr>
            <w:sdt>
              <w:sdtPr>
                <w:id w:val="1760401762"/>
              </w:sdtPr>
              <w:sdtEndPr/>
              <w:sdtContent>
                <w:sdt>
                  <w:sdtPr>
                    <w:id w:val="-1333987944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>
                    <w:rPr>
                      <w:rFonts w:hint="eastAsia"/>
                    </w:rPr>
                  </w:sdtEndPr>
                  <w:sdtContent>
                    <w:r w:rsidR="00744D5F">
                      <w:rPr>
                        <w:rFonts w:hint="eastAsia" w:ascii="MS Gothic" w:hAnsi="MS Gothic" w:eastAsia="MS Gothic"/>
                      </w:rPr>
                      <w:t>☐</w:t>
                    </w:r>
                  </w:sdtContent>
                </w:sdt>
              </w:sdtContent>
            </w:sdt>
          </w:p>
        </w:tc>
      </w:tr>
    </w:tbl>
    <w:p w:rsidR="007E1EF6" w:rsidP="007E1EF6" w:rsidRDefault="007E1EF6" w14:paraId="347C9D55" w14:textId="77777777"/>
    <w:p w:rsidR="007E1EF6" w:rsidP="007E1EF6" w:rsidRDefault="007E1EF6" w14:paraId="2BAC9A06" w14:textId="77777777">
      <w:r>
        <w:t>Provide a description of how the project meets this minimum lighting comfort requirement.</w:t>
      </w:r>
    </w:p>
    <w:p w:rsidR="007E1EF6" w:rsidP="007E1EF6" w:rsidRDefault="007E1EF6" w14:paraId="179DB159" w14:textId="77777777">
      <w:pPr>
        <w:pBdr>
          <w:top w:val="single" w:color="244061" w:themeColor="accent1" w:themeShade="80" w:sz="4" w:space="1"/>
          <w:left w:val="single" w:color="244061" w:themeColor="accent1" w:themeShade="80" w:sz="4" w:space="4"/>
          <w:bottom w:val="single" w:color="244061" w:themeColor="accent1" w:themeShade="80" w:sz="4" w:space="1"/>
          <w:right w:val="single" w:color="244061" w:themeColor="accent1" w:themeShade="80" w:sz="4" w:space="4"/>
        </w:pBdr>
        <w:shd w:val="clear" w:color="auto" w:fill="DBE5F1" w:themeFill="accent1" w:themeFillTint="33"/>
      </w:pPr>
    </w:p>
    <w:p w:rsidR="007E1EF6" w:rsidP="007E1EF6" w:rsidRDefault="007E1EF6" w14:paraId="17A95CA8" w14:textId="77777777">
      <w:pPr>
        <w:pBdr>
          <w:top w:val="single" w:color="244061" w:themeColor="accent1" w:themeShade="80" w:sz="4" w:space="1"/>
          <w:left w:val="single" w:color="244061" w:themeColor="accent1" w:themeShade="80" w:sz="4" w:space="4"/>
          <w:bottom w:val="single" w:color="244061" w:themeColor="accent1" w:themeShade="80" w:sz="4" w:space="1"/>
          <w:right w:val="single" w:color="244061" w:themeColor="accent1" w:themeShade="80" w:sz="4" w:space="4"/>
        </w:pBdr>
        <w:shd w:val="clear" w:color="auto" w:fill="DBE5F1" w:themeFill="accent1" w:themeFillTint="33"/>
      </w:pPr>
    </w:p>
    <w:p w:rsidR="007E1EF6" w:rsidP="007E1EF6" w:rsidRDefault="007E1EF6" w14:paraId="57544AC8" w14:textId="77777777">
      <w:pPr>
        <w:pBdr>
          <w:top w:val="single" w:color="244061" w:themeColor="accent1" w:themeShade="80" w:sz="4" w:space="1"/>
          <w:left w:val="single" w:color="244061" w:themeColor="accent1" w:themeShade="80" w:sz="4" w:space="4"/>
          <w:bottom w:val="single" w:color="244061" w:themeColor="accent1" w:themeShade="80" w:sz="4" w:space="1"/>
          <w:right w:val="single" w:color="244061" w:themeColor="accent1" w:themeShade="80" w:sz="4" w:space="4"/>
        </w:pBdr>
        <w:shd w:val="clear" w:color="auto" w:fill="DBE5F1" w:themeFill="accent1" w:themeFillTint="33"/>
      </w:pPr>
    </w:p>
    <w:p w:rsidR="007E1EF6" w:rsidP="007E1EF6" w:rsidRDefault="007E1EF6" w14:paraId="57C5CBDF" w14:textId="77777777">
      <w:pPr>
        <w:pBdr>
          <w:top w:val="single" w:color="244061" w:themeColor="accent1" w:themeShade="80" w:sz="4" w:space="1"/>
          <w:left w:val="single" w:color="244061" w:themeColor="accent1" w:themeShade="80" w:sz="4" w:space="4"/>
          <w:bottom w:val="single" w:color="244061" w:themeColor="accent1" w:themeShade="80" w:sz="4" w:space="1"/>
          <w:right w:val="single" w:color="244061" w:themeColor="accent1" w:themeShade="80" w:sz="4" w:space="4"/>
        </w:pBdr>
        <w:shd w:val="clear" w:color="auto" w:fill="DBE5F1" w:themeFill="accent1" w:themeFillTint="33"/>
      </w:pPr>
    </w:p>
    <w:p w:rsidR="007E1EF6" w:rsidP="007E1EF6" w:rsidRDefault="007E1EF6" w14:paraId="5A2B1575" w14:textId="77777777">
      <w:pPr>
        <w:pBdr>
          <w:top w:val="single" w:color="244061" w:themeColor="accent1" w:themeShade="80" w:sz="4" w:space="1"/>
          <w:left w:val="single" w:color="244061" w:themeColor="accent1" w:themeShade="80" w:sz="4" w:space="4"/>
          <w:bottom w:val="single" w:color="244061" w:themeColor="accent1" w:themeShade="80" w:sz="4" w:space="1"/>
          <w:right w:val="single" w:color="244061" w:themeColor="accent1" w:themeShade="80" w:sz="4" w:space="4"/>
        </w:pBdr>
        <w:shd w:val="clear" w:color="auto" w:fill="DBE5F1" w:themeFill="accent1" w:themeFillTint="33"/>
      </w:pPr>
    </w:p>
    <w:p w:rsidR="00686A8F" w:rsidP="00686A8F" w:rsidRDefault="00686A8F" w14:paraId="3FBBB958" w14:textId="77777777">
      <w:pPr>
        <w:pStyle w:val="Bluetext"/>
        <w:spacing w:before="240" w:after="240"/>
        <w:rPr>
          <w:color w:val="000000"/>
          <w:szCs w:val="20"/>
          <w:lang w:val="en-US"/>
        </w:rPr>
      </w:pPr>
      <w:r>
        <w:rPr>
          <w:color w:val="000000"/>
          <w:szCs w:val="20"/>
          <w:lang w:val="en-US"/>
        </w:rPr>
        <w:t>Identify where this information can be found within the supporting documentation provided.</w:t>
      </w:r>
    </w:p>
    <w:tbl>
      <w:tblPr>
        <w:tblStyle w:val="TableGrid"/>
        <w:tblW w:w="0" w:type="auto"/>
        <w:tblBorders>
          <w:top w:val="single" w:color="365F91" w:themeColor="accent1" w:themeShade="BF" w:sz="4" w:space="0"/>
          <w:left w:val="none" w:color="auto" w:sz="0" w:space="0"/>
          <w:bottom w:val="single" w:color="365F91" w:themeColor="accent1" w:themeShade="BF" w:sz="4" w:space="0"/>
          <w:right w:val="none" w:color="auto" w:sz="0" w:space="0"/>
          <w:insideH w:val="single" w:color="365F91" w:themeColor="accent1" w:themeShade="BF" w:sz="4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686A8F" w:rsidTr="006A480E" w14:paraId="5C0E08D6" w14:textId="77777777">
        <w:tc>
          <w:tcPr>
            <w:tcW w:w="6912" w:type="dxa"/>
            <w:tcBorders>
              <w:top w:val="single" w:color="365F91" w:themeColor="accent1" w:themeShade="BF" w:sz="4" w:space="0"/>
              <w:left w:val="nil"/>
              <w:bottom w:val="single" w:color="365F91" w:themeColor="accent1" w:themeShade="BF" w:sz="4" w:space="0"/>
              <w:right w:val="nil"/>
            </w:tcBorders>
            <w:shd w:val="clear" w:color="auto" w:fill="DBE5F1" w:themeFill="accent1" w:themeFillTint="33"/>
            <w:hideMark/>
          </w:tcPr>
          <w:p w:rsidR="00686A8F" w:rsidP="006A480E" w:rsidRDefault="00686A8F" w14:paraId="1FC23E83" w14:textId="77777777">
            <w:pPr>
              <w:pStyle w:val="Bluetext"/>
              <w:rPr>
                <w:b/>
                <w:color w:val="auto"/>
                <w:szCs w:val="20"/>
                <w:lang w:val="en-US"/>
              </w:rPr>
            </w:pPr>
            <w:r>
              <w:rPr>
                <w:b/>
                <w:color w:val="auto"/>
                <w:szCs w:val="20"/>
                <w:lang w:val="en-US"/>
              </w:rPr>
              <w:t xml:space="preserve">Supporting Documentation </w:t>
            </w:r>
            <w:r>
              <w:rPr>
                <w:b/>
                <w:color w:val="auto"/>
                <w:szCs w:val="20"/>
                <w:lang w:val="en-US"/>
              </w:rPr>
              <w:br/>
            </w:r>
            <w:r>
              <w:rPr>
                <w:color w:val="auto"/>
                <w:szCs w:val="20"/>
                <w:lang w:val="en-US"/>
              </w:rPr>
              <w:t>(Name / title / description of document)</w:t>
            </w:r>
          </w:p>
        </w:tc>
        <w:tc>
          <w:tcPr>
            <w:tcW w:w="2331" w:type="dxa"/>
            <w:tcBorders>
              <w:top w:val="single" w:color="365F91" w:themeColor="accent1" w:themeShade="BF" w:sz="4" w:space="0"/>
              <w:left w:val="nil"/>
              <w:bottom w:val="single" w:color="365F91" w:themeColor="accent1" w:themeShade="BF" w:sz="4" w:space="0"/>
              <w:right w:val="nil"/>
            </w:tcBorders>
            <w:shd w:val="clear" w:color="auto" w:fill="DBE5F1" w:themeFill="accent1" w:themeFillTint="33"/>
            <w:hideMark/>
          </w:tcPr>
          <w:p w:rsidR="00686A8F" w:rsidP="006A480E" w:rsidRDefault="00686A8F" w14:paraId="79E4DD63" w14:textId="77777777">
            <w:pPr>
              <w:pStyle w:val="Bluetext"/>
              <w:jc w:val="center"/>
              <w:rPr>
                <w:b/>
                <w:color w:val="auto"/>
                <w:szCs w:val="20"/>
                <w:lang w:val="en-US"/>
              </w:rPr>
            </w:pPr>
            <w:r>
              <w:rPr>
                <w:b/>
                <w:color w:val="auto"/>
                <w:szCs w:val="20"/>
                <w:lang w:val="en-US"/>
              </w:rPr>
              <w:t>Reference</w:t>
            </w:r>
            <w:r>
              <w:rPr>
                <w:b/>
                <w:color w:val="auto"/>
                <w:szCs w:val="20"/>
                <w:lang w:val="en-US"/>
              </w:rPr>
              <w:br/>
            </w:r>
            <w:r>
              <w:rPr>
                <w:color w:val="auto"/>
                <w:szCs w:val="20"/>
                <w:lang w:val="en-US"/>
              </w:rPr>
              <w:t>(Page no. or section)</w:t>
            </w:r>
          </w:p>
        </w:tc>
      </w:tr>
      <w:tr w:rsidR="00686A8F" w:rsidTr="006A480E" w14:paraId="76AF7CE7" w14:textId="77777777">
        <w:tc>
          <w:tcPr>
            <w:tcW w:w="6912" w:type="dxa"/>
            <w:tcBorders>
              <w:top w:val="single" w:color="365F91" w:themeColor="accent1" w:themeShade="BF" w:sz="4" w:space="0"/>
              <w:left w:val="nil"/>
              <w:bottom w:val="single" w:color="365F91" w:themeColor="accent1" w:themeShade="BF" w:sz="4" w:space="0"/>
              <w:right w:val="nil"/>
            </w:tcBorders>
            <w:hideMark/>
          </w:tcPr>
          <w:p w:rsidR="00686A8F" w:rsidP="006A480E" w:rsidRDefault="00686A8F" w14:paraId="2175ECE9" w14:textId="77777777">
            <w:pPr>
              <w:pStyle w:val="Bluetext"/>
              <w:rPr>
                <w:szCs w:val="20"/>
                <w:lang w:val="en-US"/>
              </w:rPr>
            </w:pPr>
            <w:r>
              <w:rPr>
                <w:lang w:val="en-US"/>
              </w:rPr>
              <w:t>[####]</w:t>
            </w:r>
          </w:p>
        </w:tc>
        <w:tc>
          <w:tcPr>
            <w:tcW w:w="2331" w:type="dxa"/>
            <w:tcBorders>
              <w:top w:val="single" w:color="365F91" w:themeColor="accent1" w:themeShade="BF" w:sz="4" w:space="0"/>
              <w:left w:val="nil"/>
              <w:bottom w:val="single" w:color="365F91" w:themeColor="accent1" w:themeShade="BF" w:sz="4" w:space="0"/>
              <w:right w:val="nil"/>
            </w:tcBorders>
            <w:hideMark/>
          </w:tcPr>
          <w:p w:rsidR="00686A8F" w:rsidP="006A480E" w:rsidRDefault="00686A8F" w14:paraId="440E6117" w14:textId="77777777">
            <w:pPr>
              <w:pStyle w:val="Bluetext"/>
              <w:jc w:val="center"/>
              <w:rPr>
                <w:szCs w:val="20"/>
                <w:lang w:val="en-US"/>
              </w:rPr>
            </w:pPr>
            <w:r>
              <w:rPr>
                <w:lang w:val="en-US"/>
              </w:rPr>
              <w:t>[####]</w:t>
            </w:r>
          </w:p>
        </w:tc>
      </w:tr>
      <w:tr w:rsidR="00686A8F" w:rsidTr="006A480E" w14:paraId="1A225811" w14:textId="77777777">
        <w:tc>
          <w:tcPr>
            <w:tcW w:w="6912" w:type="dxa"/>
            <w:tcBorders>
              <w:top w:val="single" w:color="365F91" w:themeColor="accent1" w:themeShade="BF" w:sz="4" w:space="0"/>
              <w:left w:val="nil"/>
              <w:bottom w:val="single" w:color="365F91" w:themeColor="accent1" w:themeShade="BF" w:sz="4" w:space="0"/>
              <w:right w:val="nil"/>
            </w:tcBorders>
            <w:hideMark/>
          </w:tcPr>
          <w:p w:rsidR="00686A8F" w:rsidP="006A480E" w:rsidRDefault="00686A8F" w14:paraId="4557AA0C" w14:textId="77777777">
            <w:pPr>
              <w:pStyle w:val="Bluetext"/>
              <w:rPr>
                <w:szCs w:val="20"/>
                <w:lang w:val="en-US"/>
              </w:rPr>
            </w:pPr>
            <w:r>
              <w:rPr>
                <w:lang w:val="en-US"/>
              </w:rPr>
              <w:t>[####]</w:t>
            </w:r>
          </w:p>
        </w:tc>
        <w:tc>
          <w:tcPr>
            <w:tcW w:w="2331" w:type="dxa"/>
            <w:tcBorders>
              <w:top w:val="single" w:color="365F91" w:themeColor="accent1" w:themeShade="BF" w:sz="4" w:space="0"/>
              <w:left w:val="nil"/>
              <w:bottom w:val="single" w:color="365F91" w:themeColor="accent1" w:themeShade="BF" w:sz="4" w:space="0"/>
              <w:right w:val="nil"/>
            </w:tcBorders>
            <w:hideMark/>
          </w:tcPr>
          <w:p w:rsidR="00686A8F" w:rsidP="006A480E" w:rsidRDefault="00686A8F" w14:paraId="4F235936" w14:textId="77777777">
            <w:pPr>
              <w:pStyle w:val="Bluetext"/>
              <w:jc w:val="center"/>
              <w:rPr>
                <w:szCs w:val="20"/>
                <w:lang w:val="en-US"/>
              </w:rPr>
            </w:pPr>
            <w:r>
              <w:rPr>
                <w:lang w:val="en-US"/>
              </w:rPr>
              <w:t>[####]</w:t>
            </w:r>
          </w:p>
        </w:tc>
      </w:tr>
    </w:tbl>
    <w:p w:rsidRPr="00686A8F" w:rsidR="00686A8F" w:rsidP="00686A8F" w:rsidRDefault="00686A8F" w14:paraId="2E4EEA53" w14:textId="77777777"/>
    <w:p w:rsidR="004770A9" w:rsidP="004770A9" w:rsidRDefault="009A05DF" w14:paraId="248043D4" w14:textId="7CA71276">
      <w:pPr>
        <w:pStyle w:val="Heading2"/>
      </w:pPr>
      <w:r>
        <w:t>11.</w:t>
      </w:r>
      <w:r w:rsidR="00316D39">
        <w:t xml:space="preserve">2 </w:t>
      </w:r>
      <w:r>
        <w:t>General illuminance and glare reduction</w:t>
      </w:r>
    </w:p>
    <w:p w:rsidRPr="00316D39" w:rsidR="004C45DD" w:rsidP="00316D39" w:rsidRDefault="004C45DD" w14:paraId="67B6CF0A" w14:textId="307C2657">
      <w:pPr>
        <w:pStyle w:val="Heading3"/>
      </w:pPr>
      <w:r w:rsidRPr="00316D39">
        <w:t>11.</w:t>
      </w:r>
      <w:r w:rsidR="00316D39">
        <w:t>2</w:t>
      </w:r>
      <w:r w:rsidRPr="00316D39">
        <w:t>.1 General Illuminance</w:t>
      </w:r>
    </w:p>
    <w:tbl>
      <w:tblPr>
        <w:tblStyle w:val="Style1"/>
        <w:tblW w:w="4966" w:type="pct"/>
        <w:tblLook w:val="04A0" w:firstRow="1" w:lastRow="0" w:firstColumn="1" w:lastColumn="0" w:noHBand="0" w:noVBand="1"/>
      </w:tblPr>
      <w:tblGrid>
        <w:gridCol w:w="7305"/>
        <w:gridCol w:w="1661"/>
      </w:tblGrid>
      <w:tr w:rsidRPr="003A2BE3" w:rsidR="004C45DD" w:rsidTr="006A480E" w14:paraId="07E9D7EC" w14:textId="77777777">
        <w:tc>
          <w:tcPr>
            <w:tcW w:w="4074" w:type="pct"/>
            <w:vAlign w:val="center"/>
          </w:tcPr>
          <w:p w:rsidR="00AB4E5D" w:rsidP="00DD4E42" w:rsidRDefault="004C45DD" w14:paraId="6B31A738" w14:textId="644DB3FC">
            <w:r>
              <w:t xml:space="preserve">Lighting </w:t>
            </w:r>
            <w:r w:rsidR="00ED44BB">
              <w:t>levels comply with best practice guidance as defined in AS 1680 for 95% of the nominated area</w:t>
            </w:r>
            <w:r>
              <w:t>, and the maintained illuminance values achieve a uniformity of no less tha</w:t>
            </w:r>
            <w:r w:rsidR="002504AD">
              <w:t>n</w:t>
            </w:r>
            <w:r>
              <w:t xml:space="preserve"> the values given in </w:t>
            </w:r>
            <w:r w:rsidR="00DD4E42">
              <w:t>T</w:t>
            </w:r>
            <w:r>
              <w:t>able 3.2 of AS 1680.1:2006</w:t>
            </w:r>
            <w:r w:rsidR="003B0CA6">
              <w:t>, with an assumed standard maintenance factor of 0.8.</w:t>
            </w:r>
          </w:p>
        </w:tc>
        <w:tc>
          <w:tcPr>
            <w:tcW w:w="926" w:type="pct"/>
            <w:vAlign w:val="center"/>
          </w:tcPr>
          <w:p w:rsidRPr="003A2BE3" w:rsidR="004C45DD" w:rsidP="006A480E" w:rsidRDefault="0046634F" w14:paraId="6AE90175" w14:textId="77777777">
            <w:pPr>
              <w:jc w:val="center"/>
            </w:pPr>
            <w:sdt>
              <w:sdtPr>
                <w:id w:val="1645853042"/>
              </w:sdtPr>
              <w:sdtEndPr/>
              <w:sdtContent>
                <w:sdt>
                  <w:sdtPr>
                    <w:id w:val="-1192381311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>
                    <w:rPr>
                      <w:rFonts w:hint="eastAsia"/>
                    </w:rPr>
                  </w:sdtEndPr>
                  <w:sdtContent>
                    <w:r w:rsidR="00DD4E42">
                      <w:rPr>
                        <w:rFonts w:hint="eastAsia" w:ascii="MS Gothic" w:hAnsi="MS Gothic" w:eastAsia="MS Gothic"/>
                      </w:rPr>
                      <w:t>☐</w:t>
                    </w:r>
                  </w:sdtContent>
                </w:sdt>
              </w:sdtContent>
            </w:sdt>
          </w:p>
        </w:tc>
      </w:tr>
      <w:tr w:rsidRPr="003A2BE3" w:rsidR="004C45DD" w:rsidTr="006A480E" w14:paraId="18CFE4B8" w14:textId="77777777">
        <w:tc>
          <w:tcPr>
            <w:tcW w:w="4074" w:type="pct"/>
            <w:vAlign w:val="center"/>
          </w:tcPr>
          <w:p w:rsidR="004C45DD" w:rsidP="00202CC8" w:rsidRDefault="004C45DD" w14:paraId="310D3A4C" w14:textId="5415E644">
            <w:r>
              <w:t xml:space="preserve">Where the </w:t>
            </w:r>
            <w:r w:rsidR="00202CC8">
              <w:t>lighting design and installation</w:t>
            </w:r>
            <w:r>
              <w:t xml:space="preserve"> has not been </w:t>
            </w:r>
            <w:r w:rsidR="00FE4DF7">
              <w:t>complete by the time of this submission</w:t>
            </w:r>
            <w:r>
              <w:t>, the building owner has committed to provide best-practice lighting guidelines to tenants</w:t>
            </w:r>
            <w:r w:rsidR="00FE4DF7">
              <w:t xml:space="preserve"> through a contr</w:t>
            </w:r>
            <w:r w:rsidR="00556361">
              <w:t xml:space="preserve">actually binding document. </w:t>
            </w:r>
          </w:p>
        </w:tc>
        <w:tc>
          <w:tcPr>
            <w:tcW w:w="926" w:type="pct"/>
            <w:vAlign w:val="center"/>
          </w:tcPr>
          <w:p w:rsidRPr="003A2BE3" w:rsidR="004C45DD" w:rsidP="006A480E" w:rsidRDefault="0046634F" w14:paraId="63824CF9" w14:textId="77777777">
            <w:pPr>
              <w:jc w:val="center"/>
              <w:rPr>
                <w:rFonts w:ascii="MS Gothic" w:hAnsi="MS Gothic" w:eastAsia="MS Gothic" w:cs="MS Gothic"/>
              </w:rPr>
            </w:pPr>
            <w:sdt>
              <w:sdtPr>
                <w:id w:val="-1874444979"/>
              </w:sdtPr>
              <w:sdtEndPr/>
              <w:sdtContent>
                <w:sdt>
                  <w:sdtPr>
                    <w:id w:val="388236761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>
                    <w:rPr>
                      <w:rFonts w:hint="eastAsia"/>
                    </w:rPr>
                  </w:sdtEndPr>
                  <w:sdtContent>
                    <w:r w:rsidR="00744D5F">
                      <w:rPr>
                        <w:rFonts w:hint="eastAsia" w:ascii="MS Gothic" w:hAnsi="MS Gothic" w:eastAsia="MS Gothic"/>
                      </w:rPr>
                      <w:t>☐</w:t>
                    </w:r>
                  </w:sdtContent>
                </w:sdt>
              </w:sdtContent>
            </w:sdt>
          </w:p>
        </w:tc>
      </w:tr>
    </w:tbl>
    <w:p w:rsidR="00304E19" w:rsidP="00304E19" w:rsidRDefault="00304E19" w14:paraId="2D774BEF" w14:textId="77777777">
      <w:pPr>
        <w:pStyle w:val="Bluetext"/>
        <w:spacing w:before="240" w:after="240"/>
        <w:rPr>
          <w:color w:val="000000"/>
          <w:szCs w:val="20"/>
          <w:lang w:val="en-US"/>
        </w:rPr>
      </w:pPr>
      <w:r>
        <w:rPr>
          <w:color w:val="000000"/>
          <w:szCs w:val="20"/>
          <w:lang w:val="en-US"/>
        </w:rPr>
        <w:t>Identify where this information can be found within the supporting documentation provided.</w:t>
      </w:r>
    </w:p>
    <w:tbl>
      <w:tblPr>
        <w:tblStyle w:val="TableGrid"/>
        <w:tblW w:w="0" w:type="auto"/>
        <w:tblBorders>
          <w:top w:val="single" w:color="365F91" w:themeColor="accent1" w:themeShade="BF" w:sz="4" w:space="0"/>
          <w:left w:val="none" w:color="auto" w:sz="0" w:space="0"/>
          <w:bottom w:val="single" w:color="365F91" w:themeColor="accent1" w:themeShade="BF" w:sz="4" w:space="0"/>
          <w:right w:val="none" w:color="auto" w:sz="0" w:space="0"/>
          <w:insideH w:val="single" w:color="365F91" w:themeColor="accent1" w:themeShade="BF" w:sz="4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304E19" w:rsidTr="004A6057" w14:paraId="700A33EF" w14:textId="77777777">
        <w:tc>
          <w:tcPr>
            <w:tcW w:w="6912" w:type="dxa"/>
            <w:tcBorders>
              <w:top w:val="single" w:color="365F91" w:themeColor="accent1" w:themeShade="BF" w:sz="4" w:space="0"/>
              <w:left w:val="nil"/>
              <w:bottom w:val="single" w:color="365F91" w:themeColor="accent1" w:themeShade="BF" w:sz="4" w:space="0"/>
              <w:right w:val="nil"/>
            </w:tcBorders>
            <w:shd w:val="clear" w:color="auto" w:fill="DBE5F1" w:themeFill="accent1" w:themeFillTint="33"/>
            <w:hideMark/>
          </w:tcPr>
          <w:p w:rsidR="00304E19" w:rsidP="004A6057" w:rsidRDefault="00304E19" w14:paraId="54A8DCED" w14:textId="77777777">
            <w:pPr>
              <w:pStyle w:val="Bluetext"/>
              <w:rPr>
                <w:b/>
                <w:color w:val="auto"/>
                <w:szCs w:val="20"/>
                <w:lang w:val="en-US"/>
              </w:rPr>
            </w:pPr>
            <w:r>
              <w:rPr>
                <w:b/>
                <w:color w:val="auto"/>
                <w:szCs w:val="20"/>
                <w:lang w:val="en-US"/>
              </w:rPr>
              <w:t xml:space="preserve">Supporting Documentation </w:t>
            </w:r>
            <w:r>
              <w:rPr>
                <w:b/>
                <w:color w:val="auto"/>
                <w:szCs w:val="20"/>
                <w:lang w:val="en-US"/>
              </w:rPr>
              <w:br/>
            </w:r>
            <w:r>
              <w:rPr>
                <w:color w:val="auto"/>
                <w:szCs w:val="20"/>
                <w:lang w:val="en-US"/>
              </w:rPr>
              <w:t>(Name / title / description of document)</w:t>
            </w:r>
          </w:p>
        </w:tc>
        <w:tc>
          <w:tcPr>
            <w:tcW w:w="2331" w:type="dxa"/>
            <w:tcBorders>
              <w:top w:val="single" w:color="365F91" w:themeColor="accent1" w:themeShade="BF" w:sz="4" w:space="0"/>
              <w:left w:val="nil"/>
              <w:bottom w:val="single" w:color="365F91" w:themeColor="accent1" w:themeShade="BF" w:sz="4" w:space="0"/>
              <w:right w:val="nil"/>
            </w:tcBorders>
            <w:shd w:val="clear" w:color="auto" w:fill="DBE5F1" w:themeFill="accent1" w:themeFillTint="33"/>
            <w:hideMark/>
          </w:tcPr>
          <w:p w:rsidR="00304E19" w:rsidP="004A6057" w:rsidRDefault="00304E19" w14:paraId="6D30466A" w14:textId="77777777">
            <w:pPr>
              <w:pStyle w:val="Bluetext"/>
              <w:jc w:val="center"/>
              <w:rPr>
                <w:b/>
                <w:color w:val="auto"/>
                <w:szCs w:val="20"/>
                <w:lang w:val="en-US"/>
              </w:rPr>
            </w:pPr>
            <w:r>
              <w:rPr>
                <w:b/>
                <w:color w:val="auto"/>
                <w:szCs w:val="20"/>
                <w:lang w:val="en-US"/>
              </w:rPr>
              <w:t>Reference</w:t>
            </w:r>
            <w:r>
              <w:rPr>
                <w:b/>
                <w:color w:val="auto"/>
                <w:szCs w:val="20"/>
                <w:lang w:val="en-US"/>
              </w:rPr>
              <w:br/>
            </w:r>
            <w:r>
              <w:rPr>
                <w:color w:val="auto"/>
                <w:szCs w:val="20"/>
                <w:lang w:val="en-US"/>
              </w:rPr>
              <w:t>(Page no. or section)</w:t>
            </w:r>
          </w:p>
        </w:tc>
      </w:tr>
      <w:tr w:rsidR="00304E19" w:rsidTr="004A6057" w14:paraId="1F41FB0E" w14:textId="77777777">
        <w:tc>
          <w:tcPr>
            <w:tcW w:w="6912" w:type="dxa"/>
            <w:tcBorders>
              <w:top w:val="single" w:color="365F91" w:themeColor="accent1" w:themeShade="BF" w:sz="4" w:space="0"/>
              <w:left w:val="nil"/>
              <w:bottom w:val="single" w:color="365F91" w:themeColor="accent1" w:themeShade="BF" w:sz="4" w:space="0"/>
              <w:right w:val="nil"/>
            </w:tcBorders>
            <w:hideMark/>
          </w:tcPr>
          <w:p w:rsidR="00304E19" w:rsidP="004A6057" w:rsidRDefault="00304E19" w14:paraId="52775986" w14:textId="77777777">
            <w:pPr>
              <w:pStyle w:val="Bluetext"/>
              <w:rPr>
                <w:szCs w:val="20"/>
                <w:lang w:val="en-US"/>
              </w:rPr>
            </w:pPr>
            <w:r>
              <w:rPr>
                <w:lang w:val="en-US"/>
              </w:rPr>
              <w:t>[####]</w:t>
            </w:r>
          </w:p>
        </w:tc>
        <w:tc>
          <w:tcPr>
            <w:tcW w:w="2331" w:type="dxa"/>
            <w:tcBorders>
              <w:top w:val="single" w:color="365F91" w:themeColor="accent1" w:themeShade="BF" w:sz="4" w:space="0"/>
              <w:left w:val="nil"/>
              <w:bottom w:val="single" w:color="365F91" w:themeColor="accent1" w:themeShade="BF" w:sz="4" w:space="0"/>
              <w:right w:val="nil"/>
            </w:tcBorders>
            <w:hideMark/>
          </w:tcPr>
          <w:p w:rsidR="00304E19" w:rsidP="004A6057" w:rsidRDefault="00304E19" w14:paraId="47B253B4" w14:textId="77777777">
            <w:pPr>
              <w:pStyle w:val="Bluetext"/>
              <w:jc w:val="center"/>
              <w:rPr>
                <w:szCs w:val="20"/>
                <w:lang w:val="en-US"/>
              </w:rPr>
            </w:pPr>
            <w:r>
              <w:rPr>
                <w:lang w:val="en-US"/>
              </w:rPr>
              <w:t>[####]</w:t>
            </w:r>
          </w:p>
        </w:tc>
      </w:tr>
      <w:tr w:rsidR="00304E19" w:rsidTr="004A6057" w14:paraId="24DDA8FC" w14:textId="77777777">
        <w:tc>
          <w:tcPr>
            <w:tcW w:w="6912" w:type="dxa"/>
            <w:tcBorders>
              <w:top w:val="single" w:color="365F91" w:themeColor="accent1" w:themeShade="BF" w:sz="4" w:space="0"/>
              <w:left w:val="nil"/>
              <w:bottom w:val="single" w:color="365F91" w:themeColor="accent1" w:themeShade="BF" w:sz="4" w:space="0"/>
              <w:right w:val="nil"/>
            </w:tcBorders>
            <w:hideMark/>
          </w:tcPr>
          <w:p w:rsidR="00304E19" w:rsidP="004A6057" w:rsidRDefault="00304E19" w14:paraId="414919AF" w14:textId="77777777">
            <w:pPr>
              <w:pStyle w:val="Bluetext"/>
              <w:rPr>
                <w:szCs w:val="20"/>
                <w:lang w:val="en-US"/>
              </w:rPr>
            </w:pPr>
            <w:r>
              <w:rPr>
                <w:lang w:val="en-US"/>
              </w:rPr>
              <w:t>[####]</w:t>
            </w:r>
          </w:p>
        </w:tc>
        <w:tc>
          <w:tcPr>
            <w:tcW w:w="2331" w:type="dxa"/>
            <w:tcBorders>
              <w:top w:val="single" w:color="365F91" w:themeColor="accent1" w:themeShade="BF" w:sz="4" w:space="0"/>
              <w:left w:val="nil"/>
              <w:bottom w:val="single" w:color="365F91" w:themeColor="accent1" w:themeShade="BF" w:sz="4" w:space="0"/>
              <w:right w:val="nil"/>
            </w:tcBorders>
            <w:hideMark/>
          </w:tcPr>
          <w:p w:rsidR="00304E19" w:rsidP="004A6057" w:rsidRDefault="00304E19" w14:paraId="2C6B20FF" w14:textId="77777777">
            <w:pPr>
              <w:pStyle w:val="Bluetext"/>
              <w:jc w:val="center"/>
              <w:rPr>
                <w:szCs w:val="20"/>
                <w:lang w:val="en-US"/>
              </w:rPr>
            </w:pPr>
            <w:r>
              <w:rPr>
                <w:lang w:val="en-US"/>
              </w:rPr>
              <w:t>[####]</w:t>
            </w:r>
          </w:p>
        </w:tc>
      </w:tr>
    </w:tbl>
    <w:p w:rsidR="003D7EE6" w:rsidP="003D7EE6" w:rsidRDefault="003D7EE6" w14:paraId="6C535B4A" w14:textId="77777777"/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1809"/>
        <w:gridCol w:w="2530"/>
        <w:gridCol w:w="1930"/>
        <w:gridCol w:w="1564"/>
        <w:gridCol w:w="1194"/>
      </w:tblGrid>
      <w:tr w:rsidRPr="008B18B6" w:rsidR="004C45DD" w:rsidTr="004C45DD" w14:paraId="014F3D97" w14:textId="77777777">
        <w:trPr>
          <w:trHeight w:val="473"/>
        </w:trPr>
        <w:tc>
          <w:tcPr>
            <w:tcW w:w="5000" w:type="pct"/>
            <w:gridSpan w:val="5"/>
          </w:tcPr>
          <w:p w:rsidRPr="008C67F7" w:rsidR="004C45DD" w:rsidP="00316D39" w:rsidRDefault="004C45DD" w14:paraId="54E21BBE" w14:textId="77777777">
            <w:pPr>
              <w:pStyle w:val="Heading3"/>
            </w:pPr>
            <w:r>
              <w:t xml:space="preserve">Summary of illuminance levels </w:t>
            </w:r>
          </w:p>
        </w:tc>
      </w:tr>
      <w:tr w:rsidRPr="008B18B6" w:rsidR="004C45DD" w:rsidTr="009671EF" w14:paraId="287B8F01" w14:textId="77777777">
        <w:trPr>
          <w:trHeight w:val="473"/>
        </w:trPr>
        <w:tc>
          <w:tcPr>
            <w:tcW w:w="1006" w:type="pct"/>
          </w:tcPr>
          <w:p w:rsidRPr="009671EF" w:rsidR="004C45DD" w:rsidP="004C45DD" w:rsidRDefault="004C45DD" w14:paraId="57FA7D1B" w14:textId="77777777">
            <w:pPr>
              <w:rPr>
                <w:b/>
              </w:rPr>
            </w:pPr>
            <w:r w:rsidRPr="009671EF">
              <w:rPr>
                <w:b/>
              </w:rPr>
              <w:t>Space/Floor</w:t>
            </w:r>
          </w:p>
        </w:tc>
        <w:tc>
          <w:tcPr>
            <w:tcW w:w="1405" w:type="pct"/>
          </w:tcPr>
          <w:p w:rsidRPr="009671EF" w:rsidR="004C45DD" w:rsidP="004C45DD" w:rsidRDefault="004C45DD" w14:paraId="3F9E57F1" w14:textId="77777777">
            <w:pPr>
              <w:rPr>
                <w:b/>
              </w:rPr>
            </w:pPr>
            <w:r w:rsidRPr="009671EF">
              <w:rPr>
                <w:b/>
              </w:rPr>
              <w:t>Task/activity type</w:t>
            </w:r>
          </w:p>
        </w:tc>
        <w:tc>
          <w:tcPr>
            <w:tcW w:w="1073" w:type="pct"/>
          </w:tcPr>
          <w:p w:rsidRPr="009671EF" w:rsidR="004C45DD" w:rsidP="009671EF" w:rsidRDefault="004C45DD" w14:paraId="38A08368" w14:textId="77777777">
            <w:pPr>
              <w:rPr>
                <w:b/>
              </w:rPr>
            </w:pPr>
            <w:r w:rsidRPr="009671EF">
              <w:rPr>
                <w:b/>
              </w:rPr>
              <w:t xml:space="preserve">‘Best practice general illuminance’ </w:t>
            </w:r>
          </w:p>
        </w:tc>
        <w:tc>
          <w:tcPr>
            <w:tcW w:w="870" w:type="pct"/>
          </w:tcPr>
          <w:p w:rsidRPr="009671EF" w:rsidR="004C45DD" w:rsidP="004C45DD" w:rsidRDefault="004C45DD" w14:paraId="00DDF1DF" w14:textId="77777777">
            <w:pPr>
              <w:rPr>
                <w:b/>
              </w:rPr>
            </w:pPr>
            <w:r w:rsidRPr="009671EF">
              <w:rPr>
                <w:b/>
              </w:rPr>
              <w:t>Area weighted average illuminance</w:t>
            </w:r>
          </w:p>
        </w:tc>
        <w:tc>
          <w:tcPr>
            <w:tcW w:w="646" w:type="pct"/>
          </w:tcPr>
          <w:p w:rsidRPr="009671EF" w:rsidR="004C45DD" w:rsidP="004C45DD" w:rsidRDefault="004C45DD" w14:paraId="5D949741" w14:textId="77777777">
            <w:pPr>
              <w:rPr>
                <w:b/>
              </w:rPr>
            </w:pPr>
            <w:r w:rsidRPr="009671EF">
              <w:rPr>
                <w:b/>
              </w:rPr>
              <w:t>Compliant [Y/N]</w:t>
            </w:r>
          </w:p>
        </w:tc>
      </w:tr>
      <w:tr w:rsidR="004C45DD" w:rsidTr="009671EF" w14:paraId="46236D1B" w14:textId="77777777">
        <w:trPr>
          <w:trHeight w:val="454"/>
        </w:trPr>
        <w:tc>
          <w:tcPr>
            <w:tcW w:w="1006" w:type="pct"/>
          </w:tcPr>
          <w:p w:rsidRPr="00300144" w:rsidR="004C45DD" w:rsidP="004C45DD" w:rsidRDefault="004C45DD" w14:paraId="2729D801" w14:textId="77777777">
            <w:pPr>
              <w:rPr>
                <w:b/>
                <w:color w:val="8064A2" w:themeColor="accent4"/>
              </w:rPr>
            </w:pPr>
          </w:p>
        </w:tc>
        <w:tc>
          <w:tcPr>
            <w:tcW w:w="1405" w:type="pct"/>
          </w:tcPr>
          <w:p w:rsidRPr="00300144" w:rsidR="004C45DD" w:rsidP="004C45DD" w:rsidRDefault="004C45DD" w14:paraId="0B507283" w14:textId="77777777">
            <w:pPr>
              <w:rPr>
                <w:color w:val="8064A2" w:themeColor="accent4"/>
              </w:rPr>
            </w:pPr>
          </w:p>
        </w:tc>
        <w:tc>
          <w:tcPr>
            <w:tcW w:w="1073" w:type="pct"/>
          </w:tcPr>
          <w:p w:rsidRPr="00300144" w:rsidR="004C45DD" w:rsidP="004C45DD" w:rsidRDefault="004C45DD" w14:paraId="2845BE65" w14:textId="77777777">
            <w:pPr>
              <w:rPr>
                <w:color w:val="8064A2" w:themeColor="accent4"/>
              </w:rPr>
            </w:pPr>
          </w:p>
        </w:tc>
        <w:tc>
          <w:tcPr>
            <w:tcW w:w="870" w:type="pct"/>
          </w:tcPr>
          <w:p w:rsidRPr="00300144" w:rsidR="004C45DD" w:rsidP="004C45DD" w:rsidRDefault="004C45DD" w14:paraId="16A5E204" w14:textId="77777777">
            <w:pPr>
              <w:rPr>
                <w:b/>
                <w:color w:val="8064A2" w:themeColor="accent4"/>
              </w:rPr>
            </w:pPr>
          </w:p>
        </w:tc>
        <w:tc>
          <w:tcPr>
            <w:tcW w:w="646" w:type="pct"/>
          </w:tcPr>
          <w:p w:rsidRPr="00300144" w:rsidR="004C45DD" w:rsidP="004C45DD" w:rsidRDefault="004C45DD" w14:paraId="74DC6534" w14:textId="77777777">
            <w:pPr>
              <w:rPr>
                <w:b/>
                <w:color w:val="8064A2" w:themeColor="accent4"/>
              </w:rPr>
            </w:pPr>
          </w:p>
        </w:tc>
      </w:tr>
      <w:tr w:rsidR="004C45DD" w:rsidTr="009671EF" w14:paraId="147F06CB" w14:textId="77777777">
        <w:trPr>
          <w:trHeight w:val="454"/>
        </w:trPr>
        <w:tc>
          <w:tcPr>
            <w:tcW w:w="1006" w:type="pct"/>
          </w:tcPr>
          <w:p w:rsidRPr="00300144" w:rsidR="004C45DD" w:rsidP="004C45DD" w:rsidRDefault="004C45DD" w14:paraId="581D9054" w14:textId="77777777">
            <w:pPr>
              <w:rPr>
                <w:b/>
                <w:color w:val="8064A2" w:themeColor="accent4"/>
              </w:rPr>
            </w:pPr>
          </w:p>
        </w:tc>
        <w:tc>
          <w:tcPr>
            <w:tcW w:w="1405" w:type="pct"/>
          </w:tcPr>
          <w:p w:rsidRPr="00300144" w:rsidR="004C45DD" w:rsidP="004C45DD" w:rsidRDefault="004C45DD" w14:paraId="0136D976" w14:textId="77777777">
            <w:pPr>
              <w:rPr>
                <w:color w:val="8064A2" w:themeColor="accent4"/>
              </w:rPr>
            </w:pPr>
          </w:p>
        </w:tc>
        <w:tc>
          <w:tcPr>
            <w:tcW w:w="1073" w:type="pct"/>
          </w:tcPr>
          <w:p w:rsidRPr="00300144" w:rsidR="004C45DD" w:rsidP="004C45DD" w:rsidRDefault="004C45DD" w14:paraId="30412968" w14:textId="77777777">
            <w:pPr>
              <w:rPr>
                <w:color w:val="8064A2" w:themeColor="accent4"/>
              </w:rPr>
            </w:pPr>
          </w:p>
        </w:tc>
        <w:tc>
          <w:tcPr>
            <w:tcW w:w="870" w:type="pct"/>
          </w:tcPr>
          <w:p w:rsidRPr="00300144" w:rsidR="004C45DD" w:rsidP="004C45DD" w:rsidRDefault="004C45DD" w14:paraId="4EDE54B2" w14:textId="77777777">
            <w:pPr>
              <w:rPr>
                <w:b/>
                <w:color w:val="8064A2" w:themeColor="accent4"/>
              </w:rPr>
            </w:pPr>
          </w:p>
        </w:tc>
        <w:tc>
          <w:tcPr>
            <w:tcW w:w="646" w:type="pct"/>
          </w:tcPr>
          <w:p w:rsidRPr="00300144" w:rsidR="004C45DD" w:rsidP="004C45DD" w:rsidRDefault="004C45DD" w14:paraId="426414CE" w14:textId="77777777">
            <w:pPr>
              <w:rPr>
                <w:b/>
                <w:color w:val="8064A2" w:themeColor="accent4"/>
              </w:rPr>
            </w:pPr>
          </w:p>
        </w:tc>
      </w:tr>
      <w:tr w:rsidR="004C45DD" w:rsidTr="009671EF" w14:paraId="635899FD" w14:textId="77777777">
        <w:trPr>
          <w:trHeight w:val="454"/>
        </w:trPr>
        <w:tc>
          <w:tcPr>
            <w:tcW w:w="1006" w:type="pct"/>
          </w:tcPr>
          <w:p w:rsidRPr="00300144" w:rsidR="004C45DD" w:rsidP="004C45DD" w:rsidRDefault="004C45DD" w14:paraId="6834590F" w14:textId="77777777">
            <w:pPr>
              <w:rPr>
                <w:b/>
                <w:color w:val="8064A2" w:themeColor="accent4"/>
              </w:rPr>
            </w:pPr>
          </w:p>
        </w:tc>
        <w:tc>
          <w:tcPr>
            <w:tcW w:w="1405" w:type="pct"/>
          </w:tcPr>
          <w:p w:rsidRPr="00300144" w:rsidR="004C45DD" w:rsidP="004C45DD" w:rsidRDefault="004C45DD" w14:paraId="3B4980F2" w14:textId="77777777">
            <w:pPr>
              <w:rPr>
                <w:color w:val="8064A2" w:themeColor="accent4"/>
              </w:rPr>
            </w:pPr>
          </w:p>
        </w:tc>
        <w:tc>
          <w:tcPr>
            <w:tcW w:w="1073" w:type="pct"/>
          </w:tcPr>
          <w:p w:rsidRPr="00300144" w:rsidR="004C45DD" w:rsidP="004C45DD" w:rsidRDefault="004C45DD" w14:paraId="0DE49E5B" w14:textId="77777777">
            <w:pPr>
              <w:rPr>
                <w:color w:val="8064A2" w:themeColor="accent4"/>
              </w:rPr>
            </w:pPr>
          </w:p>
        </w:tc>
        <w:tc>
          <w:tcPr>
            <w:tcW w:w="870" w:type="pct"/>
          </w:tcPr>
          <w:p w:rsidRPr="00300144" w:rsidR="004C45DD" w:rsidP="004C45DD" w:rsidRDefault="004C45DD" w14:paraId="169BC5C1" w14:textId="77777777">
            <w:pPr>
              <w:rPr>
                <w:b/>
                <w:color w:val="8064A2" w:themeColor="accent4"/>
              </w:rPr>
            </w:pPr>
          </w:p>
        </w:tc>
        <w:tc>
          <w:tcPr>
            <w:tcW w:w="646" w:type="pct"/>
          </w:tcPr>
          <w:p w:rsidRPr="00300144" w:rsidR="004C45DD" w:rsidP="004C45DD" w:rsidRDefault="004C45DD" w14:paraId="70FE3588" w14:textId="77777777">
            <w:pPr>
              <w:rPr>
                <w:b/>
                <w:color w:val="8064A2" w:themeColor="accent4"/>
              </w:rPr>
            </w:pPr>
          </w:p>
        </w:tc>
      </w:tr>
      <w:tr w:rsidR="004C45DD" w:rsidTr="009671EF" w14:paraId="645357B7" w14:textId="77777777">
        <w:trPr>
          <w:trHeight w:val="454"/>
        </w:trPr>
        <w:tc>
          <w:tcPr>
            <w:tcW w:w="1006" w:type="pct"/>
          </w:tcPr>
          <w:p w:rsidRPr="00300144" w:rsidR="004C45DD" w:rsidP="004C45DD" w:rsidRDefault="004C45DD" w14:paraId="59187B37" w14:textId="77777777">
            <w:pPr>
              <w:rPr>
                <w:b/>
                <w:color w:val="8064A2" w:themeColor="accent4"/>
              </w:rPr>
            </w:pPr>
          </w:p>
        </w:tc>
        <w:tc>
          <w:tcPr>
            <w:tcW w:w="1405" w:type="pct"/>
          </w:tcPr>
          <w:p w:rsidRPr="00300144" w:rsidR="004C45DD" w:rsidP="004C45DD" w:rsidRDefault="004C45DD" w14:paraId="1B3BD3EF" w14:textId="77777777">
            <w:pPr>
              <w:rPr>
                <w:color w:val="8064A2" w:themeColor="accent4"/>
              </w:rPr>
            </w:pPr>
          </w:p>
        </w:tc>
        <w:tc>
          <w:tcPr>
            <w:tcW w:w="1073" w:type="pct"/>
          </w:tcPr>
          <w:p w:rsidRPr="00300144" w:rsidR="004C45DD" w:rsidP="004C45DD" w:rsidRDefault="004C45DD" w14:paraId="613E4154" w14:textId="77777777">
            <w:pPr>
              <w:rPr>
                <w:color w:val="8064A2" w:themeColor="accent4"/>
              </w:rPr>
            </w:pPr>
          </w:p>
        </w:tc>
        <w:tc>
          <w:tcPr>
            <w:tcW w:w="870" w:type="pct"/>
          </w:tcPr>
          <w:p w:rsidRPr="00300144" w:rsidR="004C45DD" w:rsidP="004C45DD" w:rsidRDefault="004C45DD" w14:paraId="2C5D14A0" w14:textId="77777777">
            <w:pPr>
              <w:rPr>
                <w:b/>
                <w:color w:val="8064A2" w:themeColor="accent4"/>
              </w:rPr>
            </w:pPr>
          </w:p>
        </w:tc>
        <w:tc>
          <w:tcPr>
            <w:tcW w:w="646" w:type="pct"/>
          </w:tcPr>
          <w:p w:rsidRPr="00300144" w:rsidR="004C45DD" w:rsidP="004C45DD" w:rsidRDefault="004C45DD" w14:paraId="09ED0130" w14:textId="77777777">
            <w:pPr>
              <w:rPr>
                <w:b/>
                <w:color w:val="8064A2" w:themeColor="accent4"/>
              </w:rPr>
            </w:pPr>
          </w:p>
        </w:tc>
      </w:tr>
    </w:tbl>
    <w:p w:rsidR="009671EF" w:rsidP="003D7EE6" w:rsidRDefault="009671EF" w14:paraId="6C58FA0B" w14:textId="77777777">
      <w:pPr>
        <w:rPr>
          <w:b/>
        </w:rPr>
      </w:pPr>
      <w:r w:rsidRPr="009671EF">
        <w:rPr>
          <w:b/>
        </w:rPr>
        <w:t xml:space="preserve">Please </w:t>
      </w:r>
      <w:proofErr w:type="gramStart"/>
      <w:r w:rsidRPr="009671EF">
        <w:rPr>
          <w:b/>
        </w:rPr>
        <w:t>note:</w:t>
      </w:r>
      <w:proofErr w:type="gramEnd"/>
      <w:r w:rsidRPr="009671EF">
        <w:rPr>
          <w:b/>
        </w:rPr>
        <w:t xml:space="preserve"> project teams may add more rows as required or use an attachment to display this information.</w:t>
      </w:r>
    </w:p>
    <w:p w:rsidRPr="009671EF" w:rsidR="009671EF" w:rsidP="003D7EE6" w:rsidRDefault="009671EF" w14:paraId="2C7D6DC9" w14:textId="77777777">
      <w:pPr>
        <w:rPr>
          <w:b/>
        </w:rPr>
      </w:pP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1811"/>
        <w:gridCol w:w="2529"/>
        <w:gridCol w:w="1930"/>
        <w:gridCol w:w="1563"/>
        <w:gridCol w:w="1194"/>
      </w:tblGrid>
      <w:tr w:rsidRPr="008B18B6" w:rsidR="004C45DD" w:rsidTr="006A480E" w14:paraId="32E7151E" w14:textId="77777777">
        <w:trPr>
          <w:trHeight w:val="473"/>
        </w:trPr>
        <w:tc>
          <w:tcPr>
            <w:tcW w:w="5000" w:type="pct"/>
            <w:gridSpan w:val="5"/>
          </w:tcPr>
          <w:p w:rsidRPr="008C67F7" w:rsidR="004C45DD" w:rsidP="00316D39" w:rsidRDefault="004C45DD" w14:paraId="62E9802C" w14:textId="77777777">
            <w:pPr>
              <w:pStyle w:val="Heading3"/>
            </w:pPr>
            <w:r>
              <w:t xml:space="preserve">Summary of uniformity values </w:t>
            </w:r>
          </w:p>
        </w:tc>
      </w:tr>
      <w:tr w:rsidRPr="008B18B6" w:rsidR="004C45DD" w:rsidTr="002263FF" w14:paraId="02A89E9B" w14:textId="77777777">
        <w:trPr>
          <w:trHeight w:val="473"/>
        </w:trPr>
        <w:tc>
          <w:tcPr>
            <w:tcW w:w="1003" w:type="pct"/>
          </w:tcPr>
          <w:p w:rsidRPr="009671EF" w:rsidR="004C45DD" w:rsidP="004C45DD" w:rsidRDefault="004C45DD" w14:paraId="6621E069" w14:textId="77777777">
            <w:pPr>
              <w:rPr>
                <w:b/>
                <w:szCs w:val="20"/>
              </w:rPr>
            </w:pPr>
            <w:r w:rsidRPr="009671EF">
              <w:rPr>
                <w:b/>
                <w:szCs w:val="20"/>
              </w:rPr>
              <w:t>Space/Floor</w:t>
            </w:r>
          </w:p>
        </w:tc>
        <w:tc>
          <w:tcPr>
            <w:tcW w:w="1401" w:type="pct"/>
          </w:tcPr>
          <w:p w:rsidRPr="009671EF" w:rsidR="004C45DD" w:rsidP="004C45DD" w:rsidRDefault="004C45DD" w14:paraId="3CAB050B" w14:textId="77777777">
            <w:pPr>
              <w:rPr>
                <w:b/>
                <w:szCs w:val="20"/>
              </w:rPr>
            </w:pPr>
            <w:r w:rsidRPr="009671EF">
              <w:rPr>
                <w:b/>
                <w:szCs w:val="20"/>
              </w:rPr>
              <w:t>Task/activity type</w:t>
            </w:r>
          </w:p>
        </w:tc>
        <w:tc>
          <w:tcPr>
            <w:tcW w:w="1069" w:type="pct"/>
            <w:vAlign w:val="center"/>
          </w:tcPr>
          <w:p w:rsidRPr="009671EF" w:rsidR="004C45DD" w:rsidP="004C45DD" w:rsidRDefault="004C45DD" w14:paraId="07ED5C3A" w14:textId="77777777">
            <w:pPr>
              <w:rPr>
                <w:b/>
                <w:szCs w:val="20"/>
              </w:rPr>
            </w:pPr>
            <w:r w:rsidRPr="009671EF">
              <w:rPr>
                <w:b/>
                <w:szCs w:val="20"/>
              </w:rPr>
              <w:t>Required uniformity level (Table 3.2 of AS1680.1:2006)</w:t>
            </w:r>
          </w:p>
        </w:tc>
        <w:tc>
          <w:tcPr>
            <w:tcW w:w="866" w:type="pct"/>
            <w:vAlign w:val="center"/>
          </w:tcPr>
          <w:p w:rsidRPr="009671EF" w:rsidR="004C45DD" w:rsidP="004C45DD" w:rsidRDefault="004C45DD" w14:paraId="37F7DFC2" w14:textId="77777777">
            <w:pPr>
              <w:rPr>
                <w:b/>
                <w:szCs w:val="20"/>
              </w:rPr>
            </w:pPr>
            <w:r w:rsidRPr="009671EF">
              <w:rPr>
                <w:b/>
                <w:szCs w:val="20"/>
              </w:rPr>
              <w:t>Uniformity level in space</w:t>
            </w:r>
          </w:p>
        </w:tc>
        <w:tc>
          <w:tcPr>
            <w:tcW w:w="662" w:type="pct"/>
          </w:tcPr>
          <w:p w:rsidRPr="009671EF" w:rsidR="004C45DD" w:rsidP="004C45DD" w:rsidRDefault="004C45DD" w14:paraId="3B4FE247" w14:textId="77777777">
            <w:pPr>
              <w:rPr>
                <w:b/>
                <w:szCs w:val="20"/>
              </w:rPr>
            </w:pPr>
            <w:r w:rsidRPr="009671EF">
              <w:rPr>
                <w:b/>
                <w:szCs w:val="20"/>
              </w:rPr>
              <w:t>Compliant [Y/N]</w:t>
            </w:r>
          </w:p>
        </w:tc>
      </w:tr>
      <w:tr w:rsidR="004C45DD" w:rsidTr="002263FF" w14:paraId="73B573AE" w14:textId="77777777">
        <w:trPr>
          <w:trHeight w:val="454"/>
        </w:trPr>
        <w:tc>
          <w:tcPr>
            <w:tcW w:w="1003" w:type="pct"/>
          </w:tcPr>
          <w:p w:rsidRPr="00300144" w:rsidR="004C45DD" w:rsidP="006A480E" w:rsidRDefault="004C45DD" w14:paraId="19D94780" w14:textId="77777777">
            <w:pPr>
              <w:rPr>
                <w:b/>
                <w:color w:val="8064A2" w:themeColor="accent4"/>
              </w:rPr>
            </w:pPr>
          </w:p>
        </w:tc>
        <w:tc>
          <w:tcPr>
            <w:tcW w:w="1401" w:type="pct"/>
          </w:tcPr>
          <w:p w:rsidRPr="00300144" w:rsidR="004C45DD" w:rsidP="006A480E" w:rsidRDefault="004C45DD" w14:paraId="3F98ACE7" w14:textId="77777777">
            <w:pPr>
              <w:rPr>
                <w:color w:val="8064A2" w:themeColor="accent4"/>
              </w:rPr>
            </w:pPr>
          </w:p>
        </w:tc>
        <w:tc>
          <w:tcPr>
            <w:tcW w:w="1069" w:type="pct"/>
          </w:tcPr>
          <w:p w:rsidRPr="00300144" w:rsidR="004C45DD" w:rsidP="006A480E" w:rsidRDefault="004C45DD" w14:paraId="5F2DFB9F" w14:textId="77777777">
            <w:pPr>
              <w:rPr>
                <w:color w:val="8064A2" w:themeColor="accent4"/>
              </w:rPr>
            </w:pPr>
          </w:p>
        </w:tc>
        <w:tc>
          <w:tcPr>
            <w:tcW w:w="866" w:type="pct"/>
          </w:tcPr>
          <w:p w:rsidRPr="00300144" w:rsidR="004C45DD" w:rsidP="006A480E" w:rsidRDefault="004C45DD" w14:paraId="021AFD93" w14:textId="77777777">
            <w:pPr>
              <w:rPr>
                <w:b/>
                <w:color w:val="8064A2" w:themeColor="accent4"/>
              </w:rPr>
            </w:pPr>
          </w:p>
        </w:tc>
        <w:tc>
          <w:tcPr>
            <w:tcW w:w="662" w:type="pct"/>
          </w:tcPr>
          <w:p w:rsidRPr="00300144" w:rsidR="004C45DD" w:rsidP="006A480E" w:rsidRDefault="004C45DD" w14:paraId="607E98B6" w14:textId="77777777">
            <w:pPr>
              <w:rPr>
                <w:b/>
                <w:color w:val="8064A2" w:themeColor="accent4"/>
              </w:rPr>
            </w:pPr>
          </w:p>
        </w:tc>
      </w:tr>
      <w:tr w:rsidR="004C45DD" w:rsidTr="002263FF" w14:paraId="7B897BF7" w14:textId="77777777">
        <w:trPr>
          <w:trHeight w:val="454"/>
        </w:trPr>
        <w:tc>
          <w:tcPr>
            <w:tcW w:w="1003" w:type="pct"/>
          </w:tcPr>
          <w:p w:rsidRPr="00300144" w:rsidR="004C45DD" w:rsidP="006A480E" w:rsidRDefault="004C45DD" w14:paraId="1323CAD5" w14:textId="77777777">
            <w:pPr>
              <w:rPr>
                <w:b/>
                <w:color w:val="8064A2" w:themeColor="accent4"/>
              </w:rPr>
            </w:pPr>
          </w:p>
        </w:tc>
        <w:tc>
          <w:tcPr>
            <w:tcW w:w="1401" w:type="pct"/>
          </w:tcPr>
          <w:p w:rsidRPr="00300144" w:rsidR="004C45DD" w:rsidP="006A480E" w:rsidRDefault="004C45DD" w14:paraId="5F290127" w14:textId="77777777">
            <w:pPr>
              <w:rPr>
                <w:color w:val="8064A2" w:themeColor="accent4"/>
              </w:rPr>
            </w:pPr>
          </w:p>
        </w:tc>
        <w:tc>
          <w:tcPr>
            <w:tcW w:w="1069" w:type="pct"/>
          </w:tcPr>
          <w:p w:rsidRPr="00300144" w:rsidR="004C45DD" w:rsidP="006A480E" w:rsidRDefault="004C45DD" w14:paraId="431E22B7" w14:textId="77777777">
            <w:pPr>
              <w:rPr>
                <w:color w:val="8064A2" w:themeColor="accent4"/>
              </w:rPr>
            </w:pPr>
          </w:p>
        </w:tc>
        <w:tc>
          <w:tcPr>
            <w:tcW w:w="866" w:type="pct"/>
          </w:tcPr>
          <w:p w:rsidRPr="00300144" w:rsidR="004C45DD" w:rsidP="006A480E" w:rsidRDefault="004C45DD" w14:paraId="76268F62" w14:textId="77777777">
            <w:pPr>
              <w:rPr>
                <w:b/>
                <w:color w:val="8064A2" w:themeColor="accent4"/>
              </w:rPr>
            </w:pPr>
          </w:p>
        </w:tc>
        <w:tc>
          <w:tcPr>
            <w:tcW w:w="662" w:type="pct"/>
          </w:tcPr>
          <w:p w:rsidRPr="00300144" w:rsidR="004C45DD" w:rsidP="006A480E" w:rsidRDefault="004C45DD" w14:paraId="405798B0" w14:textId="77777777">
            <w:pPr>
              <w:rPr>
                <w:b/>
                <w:color w:val="8064A2" w:themeColor="accent4"/>
              </w:rPr>
            </w:pPr>
          </w:p>
        </w:tc>
      </w:tr>
      <w:tr w:rsidR="004C45DD" w:rsidTr="002263FF" w14:paraId="095E785F" w14:textId="77777777">
        <w:trPr>
          <w:trHeight w:val="454"/>
        </w:trPr>
        <w:tc>
          <w:tcPr>
            <w:tcW w:w="1003" w:type="pct"/>
          </w:tcPr>
          <w:p w:rsidRPr="00300144" w:rsidR="004C45DD" w:rsidP="006A480E" w:rsidRDefault="004C45DD" w14:paraId="64659F60" w14:textId="77777777">
            <w:pPr>
              <w:rPr>
                <w:b/>
                <w:color w:val="8064A2" w:themeColor="accent4"/>
              </w:rPr>
            </w:pPr>
          </w:p>
        </w:tc>
        <w:tc>
          <w:tcPr>
            <w:tcW w:w="1401" w:type="pct"/>
          </w:tcPr>
          <w:p w:rsidRPr="00300144" w:rsidR="004C45DD" w:rsidP="006A480E" w:rsidRDefault="004C45DD" w14:paraId="29A00E67" w14:textId="77777777">
            <w:pPr>
              <w:rPr>
                <w:color w:val="8064A2" w:themeColor="accent4"/>
              </w:rPr>
            </w:pPr>
          </w:p>
        </w:tc>
        <w:tc>
          <w:tcPr>
            <w:tcW w:w="1069" w:type="pct"/>
          </w:tcPr>
          <w:p w:rsidRPr="00300144" w:rsidR="004C45DD" w:rsidP="006A480E" w:rsidRDefault="004C45DD" w14:paraId="7C5547CD" w14:textId="77777777">
            <w:pPr>
              <w:rPr>
                <w:color w:val="8064A2" w:themeColor="accent4"/>
              </w:rPr>
            </w:pPr>
          </w:p>
        </w:tc>
        <w:tc>
          <w:tcPr>
            <w:tcW w:w="866" w:type="pct"/>
          </w:tcPr>
          <w:p w:rsidRPr="00300144" w:rsidR="004C45DD" w:rsidP="006A480E" w:rsidRDefault="004C45DD" w14:paraId="6EB08120" w14:textId="77777777">
            <w:pPr>
              <w:rPr>
                <w:b/>
                <w:color w:val="8064A2" w:themeColor="accent4"/>
              </w:rPr>
            </w:pPr>
          </w:p>
        </w:tc>
        <w:tc>
          <w:tcPr>
            <w:tcW w:w="662" w:type="pct"/>
          </w:tcPr>
          <w:p w:rsidRPr="00300144" w:rsidR="004C45DD" w:rsidP="006A480E" w:rsidRDefault="004C45DD" w14:paraId="045699FF" w14:textId="77777777">
            <w:pPr>
              <w:rPr>
                <w:b/>
                <w:color w:val="8064A2" w:themeColor="accent4"/>
              </w:rPr>
            </w:pPr>
          </w:p>
        </w:tc>
      </w:tr>
      <w:tr w:rsidR="004C45DD" w:rsidTr="002263FF" w14:paraId="3E1A742D" w14:textId="77777777">
        <w:trPr>
          <w:trHeight w:val="454"/>
        </w:trPr>
        <w:tc>
          <w:tcPr>
            <w:tcW w:w="1003" w:type="pct"/>
          </w:tcPr>
          <w:p w:rsidRPr="00300144" w:rsidR="004C45DD" w:rsidP="006A480E" w:rsidRDefault="004C45DD" w14:paraId="083C98DA" w14:textId="77777777">
            <w:pPr>
              <w:rPr>
                <w:b/>
                <w:color w:val="8064A2" w:themeColor="accent4"/>
              </w:rPr>
            </w:pPr>
          </w:p>
        </w:tc>
        <w:tc>
          <w:tcPr>
            <w:tcW w:w="1401" w:type="pct"/>
          </w:tcPr>
          <w:p w:rsidRPr="00300144" w:rsidR="004C45DD" w:rsidP="006A480E" w:rsidRDefault="004C45DD" w14:paraId="17C0897D" w14:textId="77777777">
            <w:pPr>
              <w:rPr>
                <w:color w:val="8064A2" w:themeColor="accent4"/>
              </w:rPr>
            </w:pPr>
          </w:p>
        </w:tc>
        <w:tc>
          <w:tcPr>
            <w:tcW w:w="1069" w:type="pct"/>
          </w:tcPr>
          <w:p w:rsidRPr="00300144" w:rsidR="004C45DD" w:rsidP="006A480E" w:rsidRDefault="004C45DD" w14:paraId="50672CEB" w14:textId="77777777">
            <w:pPr>
              <w:rPr>
                <w:color w:val="8064A2" w:themeColor="accent4"/>
              </w:rPr>
            </w:pPr>
          </w:p>
        </w:tc>
        <w:tc>
          <w:tcPr>
            <w:tcW w:w="866" w:type="pct"/>
          </w:tcPr>
          <w:p w:rsidRPr="00300144" w:rsidR="004C45DD" w:rsidP="006A480E" w:rsidRDefault="004C45DD" w14:paraId="2133092B" w14:textId="77777777">
            <w:pPr>
              <w:rPr>
                <w:b/>
                <w:color w:val="8064A2" w:themeColor="accent4"/>
              </w:rPr>
            </w:pPr>
          </w:p>
        </w:tc>
        <w:tc>
          <w:tcPr>
            <w:tcW w:w="662" w:type="pct"/>
          </w:tcPr>
          <w:p w:rsidRPr="00300144" w:rsidR="004C45DD" w:rsidP="006A480E" w:rsidRDefault="004C45DD" w14:paraId="3DF36946" w14:textId="77777777">
            <w:pPr>
              <w:rPr>
                <w:b/>
                <w:color w:val="8064A2" w:themeColor="accent4"/>
              </w:rPr>
            </w:pPr>
          </w:p>
        </w:tc>
      </w:tr>
      <w:tr w:rsidR="009671EF" w:rsidTr="009671EF" w14:paraId="312563DC" w14:textId="77777777">
        <w:trPr>
          <w:trHeight w:val="454"/>
        </w:trPr>
        <w:tc>
          <w:tcPr>
            <w:tcW w:w="5000" w:type="pct"/>
            <w:gridSpan w:val="5"/>
          </w:tcPr>
          <w:p w:rsidRPr="009671EF" w:rsidR="009671EF" w:rsidP="006A480E" w:rsidRDefault="009671EF" w14:paraId="17E7C2B5" w14:textId="77777777">
            <w:pPr>
              <w:rPr>
                <w:b/>
              </w:rPr>
            </w:pPr>
            <w:r w:rsidRPr="009671EF">
              <w:rPr>
                <w:b/>
              </w:rPr>
              <w:t xml:space="preserve">Please </w:t>
            </w:r>
            <w:proofErr w:type="gramStart"/>
            <w:r w:rsidRPr="009671EF">
              <w:rPr>
                <w:b/>
              </w:rPr>
              <w:t>note:</w:t>
            </w:r>
            <w:proofErr w:type="gramEnd"/>
            <w:r w:rsidRPr="009671EF">
              <w:rPr>
                <w:b/>
              </w:rPr>
              <w:t xml:space="preserve"> project teams may add more rows as required or use an attachment to display this information.</w:t>
            </w:r>
          </w:p>
        </w:tc>
      </w:tr>
    </w:tbl>
    <w:p w:rsidR="002263FF" w:rsidP="002263FF" w:rsidRDefault="002263FF" w14:paraId="7B2A5180" w14:textId="032A6A3F">
      <w:r>
        <w:t xml:space="preserve">Provide a description of how </w:t>
      </w:r>
      <w:r w:rsidR="006468DA">
        <w:t xml:space="preserve">the </w:t>
      </w:r>
      <w:r w:rsidR="006968C4">
        <w:t xml:space="preserve">above </w:t>
      </w:r>
      <w:r w:rsidR="00EA3B92">
        <w:t xml:space="preserve">values were </w:t>
      </w:r>
      <w:r w:rsidR="00941CFF">
        <w:t xml:space="preserve">determined </w:t>
      </w:r>
      <w:proofErr w:type="gramStart"/>
      <w:r w:rsidR="006968C4">
        <w:t>( i.e.</w:t>
      </w:r>
      <w:proofErr w:type="gramEnd"/>
      <w:r w:rsidR="006968C4">
        <w:t xml:space="preserve"> through modelling or measurement </w:t>
      </w:r>
      <w:r w:rsidR="00202AEF">
        <w:t>of whole nominated area or a representative floor or section).</w:t>
      </w:r>
    </w:p>
    <w:p w:rsidR="002263FF" w:rsidP="002263FF" w:rsidRDefault="002263FF" w14:paraId="21858347" w14:textId="77777777">
      <w:pPr>
        <w:pBdr>
          <w:top w:val="single" w:color="244061" w:themeColor="accent1" w:themeShade="80" w:sz="4" w:space="1"/>
          <w:left w:val="single" w:color="244061" w:themeColor="accent1" w:themeShade="80" w:sz="4" w:space="4"/>
          <w:bottom w:val="single" w:color="244061" w:themeColor="accent1" w:themeShade="80" w:sz="4" w:space="1"/>
          <w:right w:val="single" w:color="244061" w:themeColor="accent1" w:themeShade="80" w:sz="4" w:space="4"/>
        </w:pBdr>
        <w:shd w:val="clear" w:color="auto" w:fill="DBE5F1" w:themeFill="accent1" w:themeFillTint="33"/>
      </w:pPr>
    </w:p>
    <w:p w:rsidR="002263FF" w:rsidP="002263FF" w:rsidRDefault="002263FF" w14:paraId="1A0A044D" w14:textId="77777777">
      <w:pPr>
        <w:pBdr>
          <w:top w:val="single" w:color="244061" w:themeColor="accent1" w:themeShade="80" w:sz="4" w:space="1"/>
          <w:left w:val="single" w:color="244061" w:themeColor="accent1" w:themeShade="80" w:sz="4" w:space="4"/>
          <w:bottom w:val="single" w:color="244061" w:themeColor="accent1" w:themeShade="80" w:sz="4" w:space="1"/>
          <w:right w:val="single" w:color="244061" w:themeColor="accent1" w:themeShade="80" w:sz="4" w:space="4"/>
        </w:pBdr>
        <w:shd w:val="clear" w:color="auto" w:fill="DBE5F1" w:themeFill="accent1" w:themeFillTint="33"/>
      </w:pPr>
    </w:p>
    <w:p w:rsidR="002263FF" w:rsidP="002263FF" w:rsidRDefault="002263FF" w14:paraId="0D53B8B8" w14:textId="77777777">
      <w:pPr>
        <w:pBdr>
          <w:top w:val="single" w:color="244061" w:themeColor="accent1" w:themeShade="80" w:sz="4" w:space="1"/>
          <w:left w:val="single" w:color="244061" w:themeColor="accent1" w:themeShade="80" w:sz="4" w:space="4"/>
          <w:bottom w:val="single" w:color="244061" w:themeColor="accent1" w:themeShade="80" w:sz="4" w:space="1"/>
          <w:right w:val="single" w:color="244061" w:themeColor="accent1" w:themeShade="80" w:sz="4" w:space="4"/>
        </w:pBdr>
        <w:shd w:val="clear" w:color="auto" w:fill="DBE5F1" w:themeFill="accent1" w:themeFillTint="33"/>
      </w:pPr>
    </w:p>
    <w:p w:rsidR="002263FF" w:rsidP="002263FF" w:rsidRDefault="002263FF" w14:paraId="5FE22DE7" w14:textId="77777777">
      <w:pPr>
        <w:pBdr>
          <w:top w:val="single" w:color="244061" w:themeColor="accent1" w:themeShade="80" w:sz="4" w:space="1"/>
          <w:left w:val="single" w:color="244061" w:themeColor="accent1" w:themeShade="80" w:sz="4" w:space="4"/>
          <w:bottom w:val="single" w:color="244061" w:themeColor="accent1" w:themeShade="80" w:sz="4" w:space="1"/>
          <w:right w:val="single" w:color="244061" w:themeColor="accent1" w:themeShade="80" w:sz="4" w:space="4"/>
        </w:pBdr>
        <w:shd w:val="clear" w:color="auto" w:fill="DBE5F1" w:themeFill="accent1" w:themeFillTint="33"/>
      </w:pPr>
    </w:p>
    <w:p w:rsidR="002263FF" w:rsidP="002263FF" w:rsidRDefault="002263FF" w14:paraId="0307E691" w14:textId="77777777">
      <w:pPr>
        <w:pBdr>
          <w:top w:val="single" w:color="244061" w:themeColor="accent1" w:themeShade="80" w:sz="4" w:space="1"/>
          <w:left w:val="single" w:color="244061" w:themeColor="accent1" w:themeShade="80" w:sz="4" w:space="4"/>
          <w:bottom w:val="single" w:color="244061" w:themeColor="accent1" w:themeShade="80" w:sz="4" w:space="1"/>
          <w:right w:val="single" w:color="244061" w:themeColor="accent1" w:themeShade="80" w:sz="4" w:space="4"/>
        </w:pBdr>
        <w:shd w:val="clear" w:color="auto" w:fill="DBE5F1" w:themeFill="accent1" w:themeFillTint="33"/>
      </w:pPr>
    </w:p>
    <w:p w:rsidR="00EE7800" w:rsidP="00EE7800" w:rsidRDefault="00EE7800" w14:paraId="1A4819F6" w14:textId="77777777">
      <w:pPr>
        <w:pStyle w:val="Bluetext"/>
        <w:spacing w:before="240" w:after="240"/>
        <w:rPr>
          <w:color w:val="000000"/>
          <w:szCs w:val="20"/>
          <w:lang w:val="en-US"/>
        </w:rPr>
      </w:pPr>
      <w:r>
        <w:rPr>
          <w:color w:val="000000"/>
          <w:szCs w:val="20"/>
          <w:lang w:val="en-US"/>
        </w:rPr>
        <w:t>Identify where this information can be found within the supporting documentation provided.</w:t>
      </w:r>
    </w:p>
    <w:tbl>
      <w:tblPr>
        <w:tblStyle w:val="TableGrid"/>
        <w:tblW w:w="0" w:type="auto"/>
        <w:tblBorders>
          <w:top w:val="single" w:color="365F91" w:themeColor="accent1" w:themeShade="BF" w:sz="4" w:space="0"/>
          <w:left w:val="none" w:color="auto" w:sz="0" w:space="0"/>
          <w:bottom w:val="single" w:color="365F91" w:themeColor="accent1" w:themeShade="BF" w:sz="4" w:space="0"/>
          <w:right w:val="none" w:color="auto" w:sz="0" w:space="0"/>
          <w:insideH w:val="single" w:color="365F91" w:themeColor="accent1" w:themeShade="BF" w:sz="4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EE7800" w:rsidTr="004A6057" w14:paraId="3B45517F" w14:textId="77777777">
        <w:tc>
          <w:tcPr>
            <w:tcW w:w="6912" w:type="dxa"/>
            <w:tcBorders>
              <w:top w:val="single" w:color="365F91" w:themeColor="accent1" w:themeShade="BF" w:sz="4" w:space="0"/>
              <w:left w:val="nil"/>
              <w:bottom w:val="single" w:color="365F91" w:themeColor="accent1" w:themeShade="BF" w:sz="4" w:space="0"/>
              <w:right w:val="nil"/>
            </w:tcBorders>
            <w:shd w:val="clear" w:color="auto" w:fill="DBE5F1" w:themeFill="accent1" w:themeFillTint="33"/>
            <w:hideMark/>
          </w:tcPr>
          <w:p w:rsidR="00EE7800" w:rsidP="004A6057" w:rsidRDefault="00EE7800" w14:paraId="5B18BE7E" w14:textId="77777777">
            <w:pPr>
              <w:pStyle w:val="Bluetext"/>
              <w:rPr>
                <w:b/>
                <w:color w:val="auto"/>
                <w:szCs w:val="20"/>
                <w:lang w:val="en-US"/>
              </w:rPr>
            </w:pPr>
            <w:r>
              <w:rPr>
                <w:b/>
                <w:color w:val="auto"/>
                <w:szCs w:val="20"/>
                <w:lang w:val="en-US"/>
              </w:rPr>
              <w:t xml:space="preserve">Supporting Documentation </w:t>
            </w:r>
            <w:r>
              <w:rPr>
                <w:b/>
                <w:color w:val="auto"/>
                <w:szCs w:val="20"/>
                <w:lang w:val="en-US"/>
              </w:rPr>
              <w:br/>
            </w:r>
            <w:r>
              <w:rPr>
                <w:color w:val="auto"/>
                <w:szCs w:val="20"/>
                <w:lang w:val="en-US"/>
              </w:rPr>
              <w:t>(Name / title / description of document)</w:t>
            </w:r>
          </w:p>
        </w:tc>
        <w:tc>
          <w:tcPr>
            <w:tcW w:w="2331" w:type="dxa"/>
            <w:tcBorders>
              <w:top w:val="single" w:color="365F91" w:themeColor="accent1" w:themeShade="BF" w:sz="4" w:space="0"/>
              <w:left w:val="nil"/>
              <w:bottom w:val="single" w:color="365F91" w:themeColor="accent1" w:themeShade="BF" w:sz="4" w:space="0"/>
              <w:right w:val="nil"/>
            </w:tcBorders>
            <w:shd w:val="clear" w:color="auto" w:fill="DBE5F1" w:themeFill="accent1" w:themeFillTint="33"/>
            <w:hideMark/>
          </w:tcPr>
          <w:p w:rsidR="00EE7800" w:rsidP="004A6057" w:rsidRDefault="00EE7800" w14:paraId="5F50D697" w14:textId="77777777">
            <w:pPr>
              <w:pStyle w:val="Bluetext"/>
              <w:jc w:val="center"/>
              <w:rPr>
                <w:b/>
                <w:color w:val="auto"/>
                <w:szCs w:val="20"/>
                <w:lang w:val="en-US"/>
              </w:rPr>
            </w:pPr>
            <w:r>
              <w:rPr>
                <w:b/>
                <w:color w:val="auto"/>
                <w:szCs w:val="20"/>
                <w:lang w:val="en-US"/>
              </w:rPr>
              <w:t>Reference</w:t>
            </w:r>
            <w:r>
              <w:rPr>
                <w:b/>
                <w:color w:val="auto"/>
                <w:szCs w:val="20"/>
                <w:lang w:val="en-US"/>
              </w:rPr>
              <w:br/>
            </w:r>
            <w:r>
              <w:rPr>
                <w:color w:val="auto"/>
                <w:szCs w:val="20"/>
                <w:lang w:val="en-US"/>
              </w:rPr>
              <w:t>(Page no. or section)</w:t>
            </w:r>
          </w:p>
        </w:tc>
      </w:tr>
      <w:tr w:rsidR="00EE7800" w:rsidTr="004A6057" w14:paraId="69341A31" w14:textId="77777777">
        <w:tc>
          <w:tcPr>
            <w:tcW w:w="6912" w:type="dxa"/>
            <w:tcBorders>
              <w:top w:val="single" w:color="365F91" w:themeColor="accent1" w:themeShade="BF" w:sz="4" w:space="0"/>
              <w:left w:val="nil"/>
              <w:bottom w:val="single" w:color="365F91" w:themeColor="accent1" w:themeShade="BF" w:sz="4" w:space="0"/>
              <w:right w:val="nil"/>
            </w:tcBorders>
            <w:hideMark/>
          </w:tcPr>
          <w:p w:rsidR="00EE7800" w:rsidP="004A6057" w:rsidRDefault="00EE7800" w14:paraId="6D544B87" w14:textId="77777777">
            <w:pPr>
              <w:pStyle w:val="Bluetext"/>
              <w:rPr>
                <w:szCs w:val="20"/>
                <w:lang w:val="en-US"/>
              </w:rPr>
            </w:pPr>
            <w:r>
              <w:rPr>
                <w:lang w:val="en-US"/>
              </w:rPr>
              <w:t>[####]</w:t>
            </w:r>
          </w:p>
        </w:tc>
        <w:tc>
          <w:tcPr>
            <w:tcW w:w="2331" w:type="dxa"/>
            <w:tcBorders>
              <w:top w:val="single" w:color="365F91" w:themeColor="accent1" w:themeShade="BF" w:sz="4" w:space="0"/>
              <w:left w:val="nil"/>
              <w:bottom w:val="single" w:color="365F91" w:themeColor="accent1" w:themeShade="BF" w:sz="4" w:space="0"/>
              <w:right w:val="nil"/>
            </w:tcBorders>
            <w:hideMark/>
          </w:tcPr>
          <w:p w:rsidR="00EE7800" w:rsidP="004A6057" w:rsidRDefault="00EE7800" w14:paraId="55E26471" w14:textId="77777777">
            <w:pPr>
              <w:pStyle w:val="Bluetext"/>
              <w:jc w:val="center"/>
              <w:rPr>
                <w:szCs w:val="20"/>
                <w:lang w:val="en-US"/>
              </w:rPr>
            </w:pPr>
            <w:r>
              <w:rPr>
                <w:lang w:val="en-US"/>
              </w:rPr>
              <w:t>[####]</w:t>
            </w:r>
          </w:p>
        </w:tc>
      </w:tr>
      <w:tr w:rsidR="00EE7800" w:rsidTr="004A6057" w14:paraId="23F4A4C1" w14:textId="77777777">
        <w:tc>
          <w:tcPr>
            <w:tcW w:w="6912" w:type="dxa"/>
            <w:tcBorders>
              <w:top w:val="single" w:color="365F91" w:themeColor="accent1" w:themeShade="BF" w:sz="4" w:space="0"/>
              <w:left w:val="nil"/>
              <w:bottom w:val="single" w:color="365F91" w:themeColor="accent1" w:themeShade="BF" w:sz="4" w:space="0"/>
              <w:right w:val="nil"/>
            </w:tcBorders>
            <w:hideMark/>
          </w:tcPr>
          <w:p w:rsidR="00EE7800" w:rsidP="004A6057" w:rsidRDefault="00EE7800" w14:paraId="0EDDAD29" w14:textId="77777777">
            <w:pPr>
              <w:pStyle w:val="Bluetext"/>
              <w:rPr>
                <w:szCs w:val="20"/>
                <w:lang w:val="en-US"/>
              </w:rPr>
            </w:pPr>
            <w:r>
              <w:rPr>
                <w:lang w:val="en-US"/>
              </w:rPr>
              <w:t>[####]</w:t>
            </w:r>
          </w:p>
        </w:tc>
        <w:tc>
          <w:tcPr>
            <w:tcW w:w="2331" w:type="dxa"/>
            <w:tcBorders>
              <w:top w:val="single" w:color="365F91" w:themeColor="accent1" w:themeShade="BF" w:sz="4" w:space="0"/>
              <w:left w:val="nil"/>
              <w:bottom w:val="single" w:color="365F91" w:themeColor="accent1" w:themeShade="BF" w:sz="4" w:space="0"/>
              <w:right w:val="nil"/>
            </w:tcBorders>
            <w:hideMark/>
          </w:tcPr>
          <w:p w:rsidR="00EE7800" w:rsidP="004A6057" w:rsidRDefault="00EE7800" w14:paraId="6948ABD3" w14:textId="77777777">
            <w:pPr>
              <w:pStyle w:val="Bluetext"/>
              <w:jc w:val="center"/>
              <w:rPr>
                <w:szCs w:val="20"/>
                <w:lang w:val="en-US"/>
              </w:rPr>
            </w:pPr>
            <w:r>
              <w:rPr>
                <w:lang w:val="en-US"/>
              </w:rPr>
              <w:t>[####]</w:t>
            </w:r>
          </w:p>
        </w:tc>
      </w:tr>
    </w:tbl>
    <w:p w:rsidRPr="00594493" w:rsidR="00C220C2" w:rsidP="00594493" w:rsidRDefault="00C220C2" w14:paraId="0274BB0E" w14:textId="77777777"/>
    <w:p w:rsidR="004C45DD" w:rsidP="00316D39" w:rsidRDefault="004C45DD" w14:paraId="5338AA2D" w14:textId="00EAA806">
      <w:pPr>
        <w:pStyle w:val="Heading3"/>
      </w:pPr>
      <w:r>
        <w:lastRenderedPageBreak/>
        <w:t>11.</w:t>
      </w:r>
      <w:r w:rsidR="00316D39">
        <w:t>2</w:t>
      </w:r>
      <w:r>
        <w:t>.2 glare reduction</w:t>
      </w:r>
    </w:p>
    <w:tbl>
      <w:tblPr>
        <w:tblStyle w:val="Style1"/>
        <w:tblW w:w="4966" w:type="pct"/>
        <w:tblLook w:val="04A0" w:firstRow="1" w:lastRow="0" w:firstColumn="1" w:lastColumn="0" w:noHBand="0" w:noVBand="1"/>
      </w:tblPr>
      <w:tblGrid>
        <w:gridCol w:w="7305"/>
        <w:gridCol w:w="1661"/>
      </w:tblGrid>
      <w:tr w:rsidRPr="003A2BE3" w:rsidR="004C45DD" w:rsidTr="006A480E" w14:paraId="26CB2EAB" w14:textId="77777777">
        <w:tc>
          <w:tcPr>
            <w:tcW w:w="4074" w:type="pct"/>
            <w:vAlign w:val="center"/>
          </w:tcPr>
          <w:p w:rsidRPr="003A2BE3" w:rsidR="004C45DD" w:rsidP="006A480E" w:rsidRDefault="004C45DD" w14:paraId="3FE572FE" w14:textId="1E7B062F">
            <w:r>
              <w:t xml:space="preserve">Glare from lamps has been eliminated from </w:t>
            </w:r>
            <w:r w:rsidR="006D79D7">
              <w:t xml:space="preserve">95% of </w:t>
            </w:r>
            <w:r>
              <w:t>the nominated area.</w:t>
            </w:r>
          </w:p>
        </w:tc>
        <w:tc>
          <w:tcPr>
            <w:tcW w:w="926" w:type="pct"/>
            <w:vAlign w:val="center"/>
          </w:tcPr>
          <w:p w:rsidRPr="003A2BE3" w:rsidR="004C45DD" w:rsidP="006A480E" w:rsidRDefault="0046634F" w14:paraId="6079414E" w14:textId="77777777">
            <w:pPr>
              <w:jc w:val="center"/>
            </w:pPr>
            <w:sdt>
              <w:sdtPr>
                <w:id w:val="-1689291024"/>
              </w:sdtPr>
              <w:sdtEndPr/>
              <w:sdtContent>
                <w:sdt>
                  <w:sdtPr>
                    <w:id w:val="1005945920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>
                    <w:rPr>
                      <w:rFonts w:hint="eastAsia"/>
                    </w:rPr>
                  </w:sdtEndPr>
                  <w:sdtContent>
                    <w:r w:rsidR="00744D5F">
                      <w:rPr>
                        <w:rFonts w:hint="eastAsia" w:ascii="MS Gothic" w:hAnsi="MS Gothic" w:eastAsia="MS Gothic"/>
                      </w:rPr>
                      <w:t>☐</w:t>
                    </w:r>
                  </w:sdtContent>
                </w:sdt>
              </w:sdtContent>
            </w:sdt>
          </w:p>
        </w:tc>
      </w:tr>
      <w:tr w:rsidRPr="003A2BE3" w:rsidR="00556361" w:rsidTr="006A480E" w14:paraId="7EA67BC1" w14:textId="77777777">
        <w:tc>
          <w:tcPr>
            <w:tcW w:w="4074" w:type="pct"/>
            <w:vAlign w:val="center"/>
          </w:tcPr>
          <w:p w:rsidR="00556361" w:rsidP="00556361" w:rsidRDefault="00556361" w14:paraId="5BCA2E16" w14:textId="7E9D6A3C">
            <w:r>
              <w:t xml:space="preserve">Where the lighting design and installation has not been complete by the time of this submission, the building owner has committed to provide best-practice lighting guidelines to tenants through a contractually binding document. </w:t>
            </w:r>
          </w:p>
        </w:tc>
        <w:tc>
          <w:tcPr>
            <w:tcW w:w="926" w:type="pct"/>
            <w:vAlign w:val="center"/>
          </w:tcPr>
          <w:p w:rsidRPr="003A2BE3" w:rsidR="00556361" w:rsidP="00556361" w:rsidRDefault="0046634F" w14:paraId="7656E545" w14:textId="77777777">
            <w:pPr>
              <w:jc w:val="center"/>
              <w:rPr>
                <w:rFonts w:ascii="MS Gothic" w:hAnsi="MS Gothic" w:eastAsia="MS Gothic" w:cs="MS Gothic"/>
              </w:rPr>
            </w:pPr>
            <w:sdt>
              <w:sdtPr>
                <w:id w:val="2062515780"/>
              </w:sdtPr>
              <w:sdtEndPr/>
              <w:sdtContent>
                <w:sdt>
                  <w:sdtPr>
                    <w:id w:val="1658651068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>
                    <w:rPr>
                      <w:rFonts w:hint="eastAsia"/>
                    </w:rPr>
                  </w:sdtEndPr>
                  <w:sdtContent>
                    <w:r w:rsidR="00556361">
                      <w:rPr>
                        <w:rFonts w:hint="eastAsia" w:ascii="MS Gothic" w:hAnsi="MS Gothic" w:eastAsia="MS Gothic"/>
                      </w:rPr>
                      <w:t>☐</w:t>
                    </w:r>
                  </w:sdtContent>
                </w:sdt>
              </w:sdtContent>
            </w:sdt>
          </w:p>
        </w:tc>
      </w:tr>
    </w:tbl>
    <w:p w:rsidR="00304E19" w:rsidP="00304E19" w:rsidRDefault="00304E19" w14:paraId="21419B3E" w14:textId="77777777">
      <w:pPr>
        <w:pStyle w:val="Bluetext"/>
        <w:spacing w:before="240" w:after="240"/>
        <w:rPr>
          <w:color w:val="000000"/>
          <w:szCs w:val="20"/>
          <w:lang w:val="en-US"/>
        </w:rPr>
      </w:pPr>
      <w:r>
        <w:rPr>
          <w:color w:val="000000"/>
          <w:szCs w:val="20"/>
          <w:lang w:val="en-US"/>
        </w:rPr>
        <w:t>Identify where this information can be found within the supporting documentation provided.</w:t>
      </w:r>
    </w:p>
    <w:tbl>
      <w:tblPr>
        <w:tblStyle w:val="TableGrid"/>
        <w:tblW w:w="0" w:type="auto"/>
        <w:tblBorders>
          <w:top w:val="single" w:color="365F91" w:themeColor="accent1" w:themeShade="BF" w:sz="4" w:space="0"/>
          <w:left w:val="none" w:color="auto" w:sz="0" w:space="0"/>
          <w:bottom w:val="single" w:color="365F91" w:themeColor="accent1" w:themeShade="BF" w:sz="4" w:space="0"/>
          <w:right w:val="none" w:color="auto" w:sz="0" w:space="0"/>
          <w:insideH w:val="single" w:color="365F91" w:themeColor="accent1" w:themeShade="BF" w:sz="4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304E19" w:rsidTr="004A6057" w14:paraId="637EBC35" w14:textId="77777777">
        <w:tc>
          <w:tcPr>
            <w:tcW w:w="6912" w:type="dxa"/>
            <w:tcBorders>
              <w:top w:val="single" w:color="365F91" w:themeColor="accent1" w:themeShade="BF" w:sz="4" w:space="0"/>
              <w:left w:val="nil"/>
              <w:bottom w:val="single" w:color="365F91" w:themeColor="accent1" w:themeShade="BF" w:sz="4" w:space="0"/>
              <w:right w:val="nil"/>
            </w:tcBorders>
            <w:shd w:val="clear" w:color="auto" w:fill="DBE5F1" w:themeFill="accent1" w:themeFillTint="33"/>
            <w:hideMark/>
          </w:tcPr>
          <w:p w:rsidR="00304E19" w:rsidP="004A6057" w:rsidRDefault="00304E19" w14:paraId="6CED4B80" w14:textId="77777777">
            <w:pPr>
              <w:pStyle w:val="Bluetext"/>
              <w:rPr>
                <w:b/>
                <w:color w:val="auto"/>
                <w:szCs w:val="20"/>
                <w:lang w:val="en-US"/>
              </w:rPr>
            </w:pPr>
            <w:r>
              <w:rPr>
                <w:b/>
                <w:color w:val="auto"/>
                <w:szCs w:val="20"/>
                <w:lang w:val="en-US"/>
              </w:rPr>
              <w:t xml:space="preserve">Supporting Documentation </w:t>
            </w:r>
            <w:r>
              <w:rPr>
                <w:b/>
                <w:color w:val="auto"/>
                <w:szCs w:val="20"/>
                <w:lang w:val="en-US"/>
              </w:rPr>
              <w:br/>
            </w:r>
            <w:r>
              <w:rPr>
                <w:color w:val="auto"/>
                <w:szCs w:val="20"/>
                <w:lang w:val="en-US"/>
              </w:rPr>
              <w:t>(Name / title / description of document)</w:t>
            </w:r>
          </w:p>
        </w:tc>
        <w:tc>
          <w:tcPr>
            <w:tcW w:w="2331" w:type="dxa"/>
            <w:tcBorders>
              <w:top w:val="single" w:color="365F91" w:themeColor="accent1" w:themeShade="BF" w:sz="4" w:space="0"/>
              <w:left w:val="nil"/>
              <w:bottom w:val="single" w:color="365F91" w:themeColor="accent1" w:themeShade="BF" w:sz="4" w:space="0"/>
              <w:right w:val="nil"/>
            </w:tcBorders>
            <w:shd w:val="clear" w:color="auto" w:fill="DBE5F1" w:themeFill="accent1" w:themeFillTint="33"/>
            <w:hideMark/>
          </w:tcPr>
          <w:p w:rsidR="00304E19" w:rsidP="004A6057" w:rsidRDefault="00304E19" w14:paraId="66764D42" w14:textId="77777777">
            <w:pPr>
              <w:pStyle w:val="Bluetext"/>
              <w:jc w:val="center"/>
              <w:rPr>
                <w:b/>
                <w:color w:val="auto"/>
                <w:szCs w:val="20"/>
                <w:lang w:val="en-US"/>
              </w:rPr>
            </w:pPr>
            <w:r>
              <w:rPr>
                <w:b/>
                <w:color w:val="auto"/>
                <w:szCs w:val="20"/>
                <w:lang w:val="en-US"/>
              </w:rPr>
              <w:t>Reference</w:t>
            </w:r>
            <w:r>
              <w:rPr>
                <w:b/>
                <w:color w:val="auto"/>
                <w:szCs w:val="20"/>
                <w:lang w:val="en-US"/>
              </w:rPr>
              <w:br/>
            </w:r>
            <w:r>
              <w:rPr>
                <w:color w:val="auto"/>
                <w:szCs w:val="20"/>
                <w:lang w:val="en-US"/>
              </w:rPr>
              <w:t>(Page no. or section)</w:t>
            </w:r>
          </w:p>
        </w:tc>
      </w:tr>
      <w:tr w:rsidR="00304E19" w:rsidTr="004A6057" w14:paraId="2E33A448" w14:textId="77777777">
        <w:tc>
          <w:tcPr>
            <w:tcW w:w="6912" w:type="dxa"/>
            <w:tcBorders>
              <w:top w:val="single" w:color="365F91" w:themeColor="accent1" w:themeShade="BF" w:sz="4" w:space="0"/>
              <w:left w:val="nil"/>
              <w:bottom w:val="single" w:color="365F91" w:themeColor="accent1" w:themeShade="BF" w:sz="4" w:space="0"/>
              <w:right w:val="nil"/>
            </w:tcBorders>
            <w:hideMark/>
          </w:tcPr>
          <w:p w:rsidR="00304E19" w:rsidP="004A6057" w:rsidRDefault="00304E19" w14:paraId="1007384A" w14:textId="77777777">
            <w:pPr>
              <w:pStyle w:val="Bluetext"/>
              <w:rPr>
                <w:szCs w:val="20"/>
                <w:lang w:val="en-US"/>
              </w:rPr>
            </w:pPr>
            <w:r>
              <w:rPr>
                <w:lang w:val="en-US"/>
              </w:rPr>
              <w:t>[####]</w:t>
            </w:r>
          </w:p>
        </w:tc>
        <w:tc>
          <w:tcPr>
            <w:tcW w:w="2331" w:type="dxa"/>
            <w:tcBorders>
              <w:top w:val="single" w:color="365F91" w:themeColor="accent1" w:themeShade="BF" w:sz="4" w:space="0"/>
              <w:left w:val="nil"/>
              <w:bottom w:val="single" w:color="365F91" w:themeColor="accent1" w:themeShade="BF" w:sz="4" w:space="0"/>
              <w:right w:val="nil"/>
            </w:tcBorders>
            <w:hideMark/>
          </w:tcPr>
          <w:p w:rsidR="00304E19" w:rsidP="004A6057" w:rsidRDefault="00304E19" w14:paraId="00072C1A" w14:textId="77777777">
            <w:pPr>
              <w:pStyle w:val="Bluetext"/>
              <w:jc w:val="center"/>
              <w:rPr>
                <w:szCs w:val="20"/>
                <w:lang w:val="en-US"/>
              </w:rPr>
            </w:pPr>
            <w:r>
              <w:rPr>
                <w:lang w:val="en-US"/>
              </w:rPr>
              <w:t>[####]</w:t>
            </w:r>
          </w:p>
        </w:tc>
      </w:tr>
      <w:tr w:rsidR="00304E19" w:rsidTr="004A6057" w14:paraId="7E32E63C" w14:textId="77777777">
        <w:tc>
          <w:tcPr>
            <w:tcW w:w="6912" w:type="dxa"/>
            <w:tcBorders>
              <w:top w:val="single" w:color="365F91" w:themeColor="accent1" w:themeShade="BF" w:sz="4" w:space="0"/>
              <w:left w:val="nil"/>
              <w:bottom w:val="single" w:color="365F91" w:themeColor="accent1" w:themeShade="BF" w:sz="4" w:space="0"/>
              <w:right w:val="nil"/>
            </w:tcBorders>
            <w:hideMark/>
          </w:tcPr>
          <w:p w:rsidR="00304E19" w:rsidP="004A6057" w:rsidRDefault="00304E19" w14:paraId="0E3238E6" w14:textId="77777777">
            <w:pPr>
              <w:pStyle w:val="Bluetext"/>
              <w:rPr>
                <w:szCs w:val="20"/>
                <w:lang w:val="en-US"/>
              </w:rPr>
            </w:pPr>
            <w:r>
              <w:rPr>
                <w:lang w:val="en-US"/>
              </w:rPr>
              <w:t>[####]</w:t>
            </w:r>
          </w:p>
        </w:tc>
        <w:tc>
          <w:tcPr>
            <w:tcW w:w="2331" w:type="dxa"/>
            <w:tcBorders>
              <w:top w:val="single" w:color="365F91" w:themeColor="accent1" w:themeShade="BF" w:sz="4" w:space="0"/>
              <w:left w:val="nil"/>
              <w:bottom w:val="single" w:color="365F91" w:themeColor="accent1" w:themeShade="BF" w:sz="4" w:space="0"/>
              <w:right w:val="nil"/>
            </w:tcBorders>
            <w:hideMark/>
          </w:tcPr>
          <w:p w:rsidR="00304E19" w:rsidP="004A6057" w:rsidRDefault="00304E19" w14:paraId="37BD8F65" w14:textId="77777777">
            <w:pPr>
              <w:pStyle w:val="Bluetext"/>
              <w:jc w:val="center"/>
              <w:rPr>
                <w:szCs w:val="20"/>
                <w:lang w:val="en-US"/>
              </w:rPr>
            </w:pPr>
            <w:r>
              <w:rPr>
                <w:lang w:val="en-US"/>
              </w:rPr>
              <w:t>[####]</w:t>
            </w:r>
          </w:p>
        </w:tc>
      </w:tr>
    </w:tbl>
    <w:p w:rsidR="004C45DD" w:rsidP="004C45DD" w:rsidRDefault="004C45DD" w14:paraId="2CCFA13B" w14:textId="77777777"/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1397"/>
        <w:gridCol w:w="2169"/>
        <w:gridCol w:w="1448"/>
        <w:gridCol w:w="1448"/>
        <w:gridCol w:w="1448"/>
        <w:gridCol w:w="1117"/>
      </w:tblGrid>
      <w:tr w:rsidRPr="008B18B6" w:rsidR="004C45DD" w:rsidTr="004C45DD" w14:paraId="2520120A" w14:textId="77777777">
        <w:trPr>
          <w:trHeight w:val="473"/>
        </w:trPr>
        <w:tc>
          <w:tcPr>
            <w:tcW w:w="5000" w:type="pct"/>
            <w:gridSpan w:val="6"/>
          </w:tcPr>
          <w:p w:rsidRPr="00686A8F" w:rsidR="00686A8F" w:rsidP="00686A8F" w:rsidRDefault="00686A8F" w14:paraId="39B389E9" w14:textId="77777777"/>
          <w:p w:rsidRPr="00161925" w:rsidR="004C45DD" w:rsidP="00316D39" w:rsidRDefault="004C45DD" w14:paraId="37BE9327" w14:textId="77777777">
            <w:pPr>
              <w:pStyle w:val="Heading3"/>
            </w:pPr>
            <w:r>
              <w:t>Summary of Glare Reduction Measures</w:t>
            </w:r>
          </w:p>
        </w:tc>
      </w:tr>
      <w:tr w:rsidRPr="008B18B6" w:rsidR="004C45DD" w:rsidTr="004C45DD" w14:paraId="02A64590" w14:textId="77777777">
        <w:trPr>
          <w:trHeight w:val="473"/>
        </w:trPr>
        <w:tc>
          <w:tcPr>
            <w:tcW w:w="777" w:type="pct"/>
            <w:vMerge w:val="restart"/>
          </w:tcPr>
          <w:p w:rsidRPr="00161925" w:rsidR="004C45DD" w:rsidP="004C45DD" w:rsidRDefault="004C45DD" w14:paraId="5A60DF6D" w14:textId="77777777">
            <w:r w:rsidRPr="00161925">
              <w:t>Space/Floor</w:t>
            </w:r>
          </w:p>
        </w:tc>
        <w:tc>
          <w:tcPr>
            <w:tcW w:w="1204" w:type="pct"/>
            <w:vMerge w:val="restart"/>
          </w:tcPr>
          <w:p w:rsidRPr="00443DBB" w:rsidR="004C45DD" w:rsidP="004C45DD" w:rsidRDefault="004C45DD" w14:paraId="5168319D" w14:textId="77777777">
            <w:r>
              <w:t>Lighting description</w:t>
            </w:r>
          </w:p>
        </w:tc>
        <w:tc>
          <w:tcPr>
            <w:tcW w:w="2415" w:type="pct"/>
            <w:gridSpan w:val="3"/>
          </w:tcPr>
          <w:p w:rsidRPr="00161925" w:rsidR="004C45DD" w:rsidP="004C45DD" w:rsidRDefault="004C45DD" w14:paraId="254425C9" w14:textId="77777777">
            <w:r w:rsidRPr="00161925">
              <w:t>Select compliance option</w:t>
            </w:r>
            <w:r>
              <w:t>(s)</w:t>
            </w:r>
            <w:r w:rsidRPr="00161925">
              <w:t xml:space="preserve"> for each space/floor</w:t>
            </w:r>
          </w:p>
        </w:tc>
        <w:tc>
          <w:tcPr>
            <w:tcW w:w="604" w:type="pct"/>
            <w:vMerge w:val="restart"/>
          </w:tcPr>
          <w:p w:rsidRPr="00161925" w:rsidR="004C45DD" w:rsidP="004C45DD" w:rsidRDefault="004C45DD" w14:paraId="426A4A04" w14:textId="77777777">
            <w:r w:rsidRPr="00161925">
              <w:t>Compliant [Y/N]</w:t>
            </w:r>
          </w:p>
        </w:tc>
      </w:tr>
      <w:tr w:rsidRPr="008B18B6" w:rsidR="004C45DD" w:rsidTr="004C45DD" w14:paraId="6E6DBDFC" w14:textId="77777777">
        <w:trPr>
          <w:trHeight w:val="473"/>
        </w:trPr>
        <w:tc>
          <w:tcPr>
            <w:tcW w:w="777" w:type="pct"/>
            <w:vMerge/>
          </w:tcPr>
          <w:p w:rsidRPr="008C67F7" w:rsidR="004C45DD" w:rsidP="004C45DD" w:rsidRDefault="004C45DD" w14:paraId="3FC74B14" w14:textId="77777777"/>
        </w:tc>
        <w:tc>
          <w:tcPr>
            <w:tcW w:w="1204" w:type="pct"/>
            <w:vMerge/>
          </w:tcPr>
          <w:p w:rsidRPr="00161925" w:rsidR="004C45DD" w:rsidP="004C45DD" w:rsidRDefault="004C45DD" w14:paraId="5B9806B9" w14:textId="77777777">
            <w:pPr>
              <w:rPr>
                <w:b/>
              </w:rPr>
            </w:pPr>
          </w:p>
        </w:tc>
        <w:tc>
          <w:tcPr>
            <w:tcW w:w="805" w:type="pct"/>
          </w:tcPr>
          <w:p w:rsidRPr="00161925" w:rsidR="004C45DD" w:rsidP="004C45DD" w:rsidRDefault="004C45DD" w14:paraId="7246CA7C" w14:textId="56A3ABBD">
            <w:pPr>
              <w:rPr>
                <w:b/>
              </w:rPr>
            </w:pPr>
            <w:r w:rsidRPr="00161925">
              <w:rPr>
                <w:b/>
              </w:rPr>
              <w:t xml:space="preserve">Option </w:t>
            </w:r>
            <w:r w:rsidR="00CC6493">
              <w:rPr>
                <w:b/>
              </w:rPr>
              <w:t>11.</w:t>
            </w:r>
            <w:r w:rsidR="00316D39">
              <w:rPr>
                <w:b/>
              </w:rPr>
              <w:t>2</w:t>
            </w:r>
            <w:r w:rsidR="00CC6493">
              <w:rPr>
                <w:b/>
              </w:rPr>
              <w:t>.2</w:t>
            </w:r>
            <w:r w:rsidRPr="00161925">
              <w:rPr>
                <w:b/>
              </w:rPr>
              <w:t>A</w:t>
            </w:r>
          </w:p>
        </w:tc>
        <w:tc>
          <w:tcPr>
            <w:tcW w:w="805" w:type="pct"/>
          </w:tcPr>
          <w:p w:rsidRPr="00161925" w:rsidR="004C45DD" w:rsidP="004C45DD" w:rsidRDefault="004C45DD" w14:paraId="20D2EABD" w14:textId="60004B7F">
            <w:pPr>
              <w:rPr>
                <w:b/>
              </w:rPr>
            </w:pPr>
            <w:r w:rsidRPr="00161925">
              <w:rPr>
                <w:b/>
              </w:rPr>
              <w:t xml:space="preserve">Option </w:t>
            </w:r>
            <w:r w:rsidR="00CC6493">
              <w:rPr>
                <w:b/>
              </w:rPr>
              <w:t>11.</w:t>
            </w:r>
            <w:r w:rsidR="00316D39">
              <w:rPr>
                <w:b/>
              </w:rPr>
              <w:t>2</w:t>
            </w:r>
            <w:r w:rsidR="00CC6493">
              <w:rPr>
                <w:b/>
              </w:rPr>
              <w:t>.2</w:t>
            </w:r>
            <w:r w:rsidRPr="00161925">
              <w:rPr>
                <w:b/>
              </w:rPr>
              <w:t>B</w:t>
            </w:r>
          </w:p>
        </w:tc>
        <w:tc>
          <w:tcPr>
            <w:tcW w:w="805" w:type="pct"/>
          </w:tcPr>
          <w:p w:rsidRPr="00161925" w:rsidR="004C45DD" w:rsidP="004C45DD" w:rsidRDefault="004C45DD" w14:paraId="56841985" w14:textId="065D3F2D">
            <w:pPr>
              <w:rPr>
                <w:b/>
              </w:rPr>
            </w:pPr>
            <w:r w:rsidRPr="00161925">
              <w:rPr>
                <w:b/>
              </w:rPr>
              <w:t xml:space="preserve">Option </w:t>
            </w:r>
            <w:r w:rsidR="00CC6493">
              <w:rPr>
                <w:b/>
              </w:rPr>
              <w:t>11.</w:t>
            </w:r>
            <w:r w:rsidR="00316D39">
              <w:rPr>
                <w:b/>
              </w:rPr>
              <w:t>2</w:t>
            </w:r>
            <w:r w:rsidR="00CC6493">
              <w:rPr>
                <w:b/>
              </w:rPr>
              <w:t>.2</w:t>
            </w:r>
            <w:r w:rsidRPr="00161925">
              <w:rPr>
                <w:b/>
              </w:rPr>
              <w:t>C</w:t>
            </w:r>
          </w:p>
        </w:tc>
        <w:tc>
          <w:tcPr>
            <w:tcW w:w="604" w:type="pct"/>
            <w:vMerge/>
          </w:tcPr>
          <w:p w:rsidRPr="008C67F7" w:rsidR="004C45DD" w:rsidP="004C45DD" w:rsidRDefault="004C45DD" w14:paraId="24D3DA63" w14:textId="77777777"/>
        </w:tc>
      </w:tr>
      <w:tr w:rsidR="004C45DD" w:rsidTr="004C45DD" w14:paraId="03E19250" w14:textId="77777777">
        <w:trPr>
          <w:trHeight w:val="454"/>
        </w:trPr>
        <w:tc>
          <w:tcPr>
            <w:tcW w:w="777" w:type="pct"/>
          </w:tcPr>
          <w:p w:rsidRPr="00300144" w:rsidR="004C45DD" w:rsidP="004C45DD" w:rsidRDefault="004C45DD" w14:paraId="031E6B54" w14:textId="77777777">
            <w:pPr>
              <w:rPr>
                <w:b/>
                <w:color w:val="8064A2" w:themeColor="accent4"/>
              </w:rPr>
            </w:pPr>
          </w:p>
        </w:tc>
        <w:tc>
          <w:tcPr>
            <w:tcW w:w="1204" w:type="pct"/>
          </w:tcPr>
          <w:p w:rsidRPr="00300144" w:rsidR="004C45DD" w:rsidP="004C45DD" w:rsidRDefault="004C45DD" w14:paraId="410835E1" w14:textId="77777777">
            <w:pPr>
              <w:rPr>
                <w:color w:val="8064A2" w:themeColor="accent4"/>
              </w:rPr>
            </w:pPr>
          </w:p>
        </w:tc>
        <w:tc>
          <w:tcPr>
            <w:tcW w:w="805" w:type="pct"/>
          </w:tcPr>
          <w:p w:rsidRPr="00300144" w:rsidR="004C45DD" w:rsidP="004C45DD" w:rsidRDefault="004C45DD" w14:paraId="7307D3B3" w14:textId="77777777">
            <w:pPr>
              <w:rPr>
                <w:color w:val="8064A2" w:themeColor="accent4"/>
              </w:rPr>
            </w:pPr>
          </w:p>
        </w:tc>
        <w:tc>
          <w:tcPr>
            <w:tcW w:w="805" w:type="pct"/>
          </w:tcPr>
          <w:p w:rsidRPr="00300144" w:rsidR="004C45DD" w:rsidP="004C45DD" w:rsidRDefault="004C45DD" w14:paraId="0E517E81" w14:textId="77777777">
            <w:pPr>
              <w:rPr>
                <w:color w:val="8064A2" w:themeColor="accent4"/>
              </w:rPr>
            </w:pPr>
          </w:p>
        </w:tc>
        <w:tc>
          <w:tcPr>
            <w:tcW w:w="805" w:type="pct"/>
          </w:tcPr>
          <w:p w:rsidRPr="00300144" w:rsidR="004C45DD" w:rsidP="004C45DD" w:rsidRDefault="004C45DD" w14:paraId="676ED3BB" w14:textId="77777777">
            <w:pPr>
              <w:rPr>
                <w:b/>
                <w:color w:val="8064A2" w:themeColor="accent4"/>
              </w:rPr>
            </w:pPr>
          </w:p>
        </w:tc>
        <w:tc>
          <w:tcPr>
            <w:tcW w:w="604" w:type="pct"/>
          </w:tcPr>
          <w:p w:rsidRPr="00300144" w:rsidR="004C45DD" w:rsidP="004C45DD" w:rsidRDefault="004C45DD" w14:paraId="21BDA7F8" w14:textId="77777777">
            <w:pPr>
              <w:rPr>
                <w:b/>
                <w:color w:val="8064A2" w:themeColor="accent4"/>
              </w:rPr>
            </w:pPr>
          </w:p>
        </w:tc>
      </w:tr>
      <w:tr w:rsidR="004C45DD" w:rsidTr="004C45DD" w14:paraId="142EF6A1" w14:textId="77777777">
        <w:trPr>
          <w:trHeight w:val="454"/>
        </w:trPr>
        <w:tc>
          <w:tcPr>
            <w:tcW w:w="777" w:type="pct"/>
          </w:tcPr>
          <w:p w:rsidRPr="00300144" w:rsidR="004C45DD" w:rsidP="004C45DD" w:rsidRDefault="004C45DD" w14:paraId="7FB6C9E5" w14:textId="77777777">
            <w:pPr>
              <w:rPr>
                <w:b/>
                <w:color w:val="8064A2" w:themeColor="accent4"/>
              </w:rPr>
            </w:pPr>
          </w:p>
        </w:tc>
        <w:tc>
          <w:tcPr>
            <w:tcW w:w="1204" w:type="pct"/>
          </w:tcPr>
          <w:p w:rsidRPr="00300144" w:rsidR="004C45DD" w:rsidP="004C45DD" w:rsidRDefault="004C45DD" w14:paraId="226C574C" w14:textId="77777777">
            <w:pPr>
              <w:rPr>
                <w:color w:val="8064A2" w:themeColor="accent4"/>
              </w:rPr>
            </w:pPr>
          </w:p>
        </w:tc>
        <w:tc>
          <w:tcPr>
            <w:tcW w:w="805" w:type="pct"/>
          </w:tcPr>
          <w:p w:rsidRPr="00300144" w:rsidR="004C45DD" w:rsidP="004C45DD" w:rsidRDefault="004C45DD" w14:paraId="315DB0E3" w14:textId="77777777">
            <w:pPr>
              <w:rPr>
                <w:color w:val="8064A2" w:themeColor="accent4"/>
              </w:rPr>
            </w:pPr>
          </w:p>
        </w:tc>
        <w:tc>
          <w:tcPr>
            <w:tcW w:w="805" w:type="pct"/>
          </w:tcPr>
          <w:p w:rsidRPr="00300144" w:rsidR="004C45DD" w:rsidP="004C45DD" w:rsidRDefault="004C45DD" w14:paraId="7257C9BB" w14:textId="77777777">
            <w:pPr>
              <w:rPr>
                <w:color w:val="8064A2" w:themeColor="accent4"/>
              </w:rPr>
            </w:pPr>
          </w:p>
        </w:tc>
        <w:tc>
          <w:tcPr>
            <w:tcW w:w="805" w:type="pct"/>
          </w:tcPr>
          <w:p w:rsidRPr="00300144" w:rsidR="004C45DD" w:rsidP="004C45DD" w:rsidRDefault="004C45DD" w14:paraId="2CE2FFE6" w14:textId="77777777">
            <w:pPr>
              <w:rPr>
                <w:b/>
                <w:color w:val="8064A2" w:themeColor="accent4"/>
              </w:rPr>
            </w:pPr>
          </w:p>
        </w:tc>
        <w:tc>
          <w:tcPr>
            <w:tcW w:w="604" w:type="pct"/>
          </w:tcPr>
          <w:p w:rsidRPr="00300144" w:rsidR="004C45DD" w:rsidP="004C45DD" w:rsidRDefault="004C45DD" w14:paraId="1B7FE2DD" w14:textId="77777777">
            <w:pPr>
              <w:rPr>
                <w:b/>
                <w:color w:val="8064A2" w:themeColor="accent4"/>
              </w:rPr>
            </w:pPr>
          </w:p>
        </w:tc>
      </w:tr>
    </w:tbl>
    <w:p w:rsidRPr="009671EF" w:rsidR="009671EF" w:rsidP="009671EF" w:rsidRDefault="009671EF" w14:paraId="68B836C2" w14:textId="77777777">
      <w:pPr>
        <w:rPr>
          <w:b/>
        </w:rPr>
      </w:pPr>
      <w:r w:rsidRPr="009671EF">
        <w:rPr>
          <w:b/>
        </w:rPr>
        <w:t xml:space="preserve">Please </w:t>
      </w:r>
      <w:proofErr w:type="gramStart"/>
      <w:r w:rsidRPr="009671EF">
        <w:rPr>
          <w:b/>
        </w:rPr>
        <w:t>note:</w:t>
      </w:r>
      <w:proofErr w:type="gramEnd"/>
      <w:r w:rsidRPr="009671EF">
        <w:rPr>
          <w:b/>
        </w:rPr>
        <w:t xml:space="preserve"> project teams may add more rows as required or use an attachment to display this information.</w:t>
      </w:r>
    </w:p>
    <w:p w:rsidR="003B0CA6" w:rsidP="009671EF" w:rsidRDefault="003B0CA6" w14:paraId="373A9BD0" w14:textId="77777777"/>
    <w:p w:rsidR="009671EF" w:rsidP="009671EF" w:rsidRDefault="009671EF" w14:paraId="5E783A7A" w14:textId="72210D37">
      <w:r>
        <w:t xml:space="preserve">Provide a description of how the project meets this </w:t>
      </w:r>
      <w:r w:rsidR="00977610">
        <w:t>criterion</w:t>
      </w:r>
      <w:r>
        <w:t xml:space="preserve"> requirement.</w:t>
      </w:r>
    </w:p>
    <w:p w:rsidR="009671EF" w:rsidP="009671EF" w:rsidRDefault="009671EF" w14:paraId="456831D6" w14:textId="77777777">
      <w:pPr>
        <w:pBdr>
          <w:top w:val="single" w:color="244061" w:themeColor="accent1" w:themeShade="80" w:sz="4" w:space="1"/>
          <w:left w:val="single" w:color="244061" w:themeColor="accent1" w:themeShade="80" w:sz="4" w:space="4"/>
          <w:bottom w:val="single" w:color="244061" w:themeColor="accent1" w:themeShade="80" w:sz="4" w:space="1"/>
          <w:right w:val="single" w:color="244061" w:themeColor="accent1" w:themeShade="80" w:sz="4" w:space="4"/>
        </w:pBdr>
        <w:shd w:val="clear" w:color="auto" w:fill="DBE5F1" w:themeFill="accent1" w:themeFillTint="33"/>
      </w:pPr>
    </w:p>
    <w:p w:rsidR="009671EF" w:rsidP="009671EF" w:rsidRDefault="009671EF" w14:paraId="494CBE93" w14:textId="77777777">
      <w:pPr>
        <w:pBdr>
          <w:top w:val="single" w:color="244061" w:themeColor="accent1" w:themeShade="80" w:sz="4" w:space="1"/>
          <w:left w:val="single" w:color="244061" w:themeColor="accent1" w:themeShade="80" w:sz="4" w:space="4"/>
          <w:bottom w:val="single" w:color="244061" w:themeColor="accent1" w:themeShade="80" w:sz="4" w:space="1"/>
          <w:right w:val="single" w:color="244061" w:themeColor="accent1" w:themeShade="80" w:sz="4" w:space="4"/>
        </w:pBdr>
        <w:shd w:val="clear" w:color="auto" w:fill="DBE5F1" w:themeFill="accent1" w:themeFillTint="33"/>
      </w:pPr>
    </w:p>
    <w:p w:rsidR="009671EF" w:rsidP="009671EF" w:rsidRDefault="009671EF" w14:paraId="2037F375" w14:textId="77777777">
      <w:pPr>
        <w:pBdr>
          <w:top w:val="single" w:color="244061" w:themeColor="accent1" w:themeShade="80" w:sz="4" w:space="1"/>
          <w:left w:val="single" w:color="244061" w:themeColor="accent1" w:themeShade="80" w:sz="4" w:space="4"/>
          <w:bottom w:val="single" w:color="244061" w:themeColor="accent1" w:themeShade="80" w:sz="4" w:space="1"/>
          <w:right w:val="single" w:color="244061" w:themeColor="accent1" w:themeShade="80" w:sz="4" w:space="4"/>
        </w:pBdr>
        <w:shd w:val="clear" w:color="auto" w:fill="DBE5F1" w:themeFill="accent1" w:themeFillTint="33"/>
      </w:pPr>
    </w:p>
    <w:p w:rsidR="009671EF" w:rsidP="009671EF" w:rsidRDefault="009671EF" w14:paraId="1D83921E" w14:textId="77777777">
      <w:pPr>
        <w:pBdr>
          <w:top w:val="single" w:color="244061" w:themeColor="accent1" w:themeShade="80" w:sz="4" w:space="1"/>
          <w:left w:val="single" w:color="244061" w:themeColor="accent1" w:themeShade="80" w:sz="4" w:space="4"/>
          <w:bottom w:val="single" w:color="244061" w:themeColor="accent1" w:themeShade="80" w:sz="4" w:space="1"/>
          <w:right w:val="single" w:color="244061" w:themeColor="accent1" w:themeShade="80" w:sz="4" w:space="4"/>
        </w:pBdr>
        <w:shd w:val="clear" w:color="auto" w:fill="DBE5F1" w:themeFill="accent1" w:themeFillTint="33"/>
      </w:pPr>
    </w:p>
    <w:p w:rsidR="009671EF" w:rsidP="009671EF" w:rsidRDefault="009671EF" w14:paraId="5B894EBB" w14:textId="77777777">
      <w:pPr>
        <w:pBdr>
          <w:top w:val="single" w:color="244061" w:themeColor="accent1" w:themeShade="80" w:sz="4" w:space="1"/>
          <w:left w:val="single" w:color="244061" w:themeColor="accent1" w:themeShade="80" w:sz="4" w:space="4"/>
          <w:bottom w:val="single" w:color="244061" w:themeColor="accent1" w:themeShade="80" w:sz="4" w:space="1"/>
          <w:right w:val="single" w:color="244061" w:themeColor="accent1" w:themeShade="80" w:sz="4" w:space="4"/>
        </w:pBdr>
        <w:shd w:val="clear" w:color="auto" w:fill="DBE5F1" w:themeFill="accent1" w:themeFillTint="33"/>
      </w:pPr>
    </w:p>
    <w:p w:rsidR="00E052DE" w:rsidP="00E052DE" w:rsidRDefault="00E052DE" w14:paraId="3D9E40DD" w14:textId="77777777">
      <w:pPr>
        <w:pStyle w:val="Bluetext"/>
        <w:spacing w:before="240" w:after="240"/>
        <w:rPr>
          <w:color w:val="000000"/>
          <w:szCs w:val="20"/>
          <w:lang w:val="en-US"/>
        </w:rPr>
      </w:pPr>
      <w:r>
        <w:rPr>
          <w:color w:val="000000"/>
          <w:szCs w:val="20"/>
          <w:lang w:val="en-US"/>
        </w:rPr>
        <w:t>Identify where this information can be found within the supporting documentation provided.</w:t>
      </w:r>
    </w:p>
    <w:tbl>
      <w:tblPr>
        <w:tblStyle w:val="TableGrid"/>
        <w:tblW w:w="0" w:type="auto"/>
        <w:tblBorders>
          <w:top w:val="single" w:color="365F91" w:themeColor="accent1" w:themeShade="BF" w:sz="4" w:space="0"/>
          <w:left w:val="none" w:color="auto" w:sz="0" w:space="0"/>
          <w:bottom w:val="single" w:color="365F91" w:themeColor="accent1" w:themeShade="BF" w:sz="4" w:space="0"/>
          <w:right w:val="none" w:color="auto" w:sz="0" w:space="0"/>
          <w:insideH w:val="single" w:color="365F91" w:themeColor="accent1" w:themeShade="BF" w:sz="4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E052DE" w:rsidTr="006A480E" w14:paraId="2697568E" w14:textId="77777777">
        <w:tc>
          <w:tcPr>
            <w:tcW w:w="6912" w:type="dxa"/>
            <w:tcBorders>
              <w:top w:val="single" w:color="365F91" w:themeColor="accent1" w:themeShade="BF" w:sz="4" w:space="0"/>
              <w:left w:val="nil"/>
              <w:bottom w:val="single" w:color="365F91" w:themeColor="accent1" w:themeShade="BF" w:sz="4" w:space="0"/>
              <w:right w:val="nil"/>
            </w:tcBorders>
            <w:shd w:val="clear" w:color="auto" w:fill="DBE5F1" w:themeFill="accent1" w:themeFillTint="33"/>
            <w:hideMark/>
          </w:tcPr>
          <w:p w:rsidR="00E052DE" w:rsidP="006A480E" w:rsidRDefault="00E052DE" w14:paraId="7B2B2B75" w14:textId="77777777">
            <w:pPr>
              <w:pStyle w:val="Bluetext"/>
              <w:rPr>
                <w:b/>
                <w:color w:val="auto"/>
                <w:szCs w:val="20"/>
                <w:lang w:val="en-US"/>
              </w:rPr>
            </w:pPr>
            <w:r>
              <w:rPr>
                <w:b/>
                <w:color w:val="auto"/>
                <w:szCs w:val="20"/>
                <w:lang w:val="en-US"/>
              </w:rPr>
              <w:t xml:space="preserve">Supporting Documentation </w:t>
            </w:r>
            <w:r>
              <w:rPr>
                <w:b/>
                <w:color w:val="auto"/>
                <w:szCs w:val="20"/>
                <w:lang w:val="en-US"/>
              </w:rPr>
              <w:br/>
            </w:r>
            <w:r>
              <w:rPr>
                <w:color w:val="auto"/>
                <w:szCs w:val="20"/>
                <w:lang w:val="en-US"/>
              </w:rPr>
              <w:t>(Name / title / description of document)</w:t>
            </w:r>
          </w:p>
        </w:tc>
        <w:tc>
          <w:tcPr>
            <w:tcW w:w="2331" w:type="dxa"/>
            <w:tcBorders>
              <w:top w:val="single" w:color="365F91" w:themeColor="accent1" w:themeShade="BF" w:sz="4" w:space="0"/>
              <w:left w:val="nil"/>
              <w:bottom w:val="single" w:color="365F91" w:themeColor="accent1" w:themeShade="BF" w:sz="4" w:space="0"/>
              <w:right w:val="nil"/>
            </w:tcBorders>
            <w:shd w:val="clear" w:color="auto" w:fill="DBE5F1" w:themeFill="accent1" w:themeFillTint="33"/>
            <w:hideMark/>
          </w:tcPr>
          <w:p w:rsidR="00E052DE" w:rsidP="006A480E" w:rsidRDefault="00E052DE" w14:paraId="422F2B27" w14:textId="77777777">
            <w:pPr>
              <w:pStyle w:val="Bluetext"/>
              <w:jc w:val="center"/>
              <w:rPr>
                <w:b/>
                <w:color w:val="auto"/>
                <w:szCs w:val="20"/>
                <w:lang w:val="en-US"/>
              </w:rPr>
            </w:pPr>
            <w:r>
              <w:rPr>
                <w:b/>
                <w:color w:val="auto"/>
                <w:szCs w:val="20"/>
                <w:lang w:val="en-US"/>
              </w:rPr>
              <w:t>Reference</w:t>
            </w:r>
            <w:r>
              <w:rPr>
                <w:b/>
                <w:color w:val="auto"/>
                <w:szCs w:val="20"/>
                <w:lang w:val="en-US"/>
              </w:rPr>
              <w:br/>
            </w:r>
            <w:r>
              <w:rPr>
                <w:color w:val="auto"/>
                <w:szCs w:val="20"/>
                <w:lang w:val="en-US"/>
              </w:rPr>
              <w:t>(Page no. or section)</w:t>
            </w:r>
          </w:p>
        </w:tc>
      </w:tr>
      <w:tr w:rsidR="00E052DE" w:rsidTr="006A480E" w14:paraId="1F208FA5" w14:textId="77777777">
        <w:tc>
          <w:tcPr>
            <w:tcW w:w="6912" w:type="dxa"/>
            <w:tcBorders>
              <w:top w:val="single" w:color="365F91" w:themeColor="accent1" w:themeShade="BF" w:sz="4" w:space="0"/>
              <w:left w:val="nil"/>
              <w:bottom w:val="single" w:color="365F91" w:themeColor="accent1" w:themeShade="BF" w:sz="4" w:space="0"/>
              <w:right w:val="nil"/>
            </w:tcBorders>
            <w:hideMark/>
          </w:tcPr>
          <w:p w:rsidR="00E052DE" w:rsidP="006A480E" w:rsidRDefault="00E052DE" w14:paraId="16E041D5" w14:textId="77777777">
            <w:pPr>
              <w:pStyle w:val="Bluetext"/>
              <w:rPr>
                <w:szCs w:val="20"/>
                <w:lang w:val="en-US"/>
              </w:rPr>
            </w:pPr>
            <w:r>
              <w:rPr>
                <w:lang w:val="en-US"/>
              </w:rPr>
              <w:lastRenderedPageBreak/>
              <w:t>[####]</w:t>
            </w:r>
          </w:p>
        </w:tc>
        <w:tc>
          <w:tcPr>
            <w:tcW w:w="2331" w:type="dxa"/>
            <w:tcBorders>
              <w:top w:val="single" w:color="365F91" w:themeColor="accent1" w:themeShade="BF" w:sz="4" w:space="0"/>
              <w:left w:val="nil"/>
              <w:bottom w:val="single" w:color="365F91" w:themeColor="accent1" w:themeShade="BF" w:sz="4" w:space="0"/>
              <w:right w:val="nil"/>
            </w:tcBorders>
            <w:hideMark/>
          </w:tcPr>
          <w:p w:rsidR="00E052DE" w:rsidP="006A480E" w:rsidRDefault="00E052DE" w14:paraId="344A3D5B" w14:textId="77777777">
            <w:pPr>
              <w:pStyle w:val="Bluetext"/>
              <w:jc w:val="center"/>
              <w:rPr>
                <w:szCs w:val="20"/>
                <w:lang w:val="en-US"/>
              </w:rPr>
            </w:pPr>
            <w:r>
              <w:rPr>
                <w:lang w:val="en-US"/>
              </w:rPr>
              <w:t>[####]</w:t>
            </w:r>
          </w:p>
        </w:tc>
      </w:tr>
      <w:tr w:rsidR="00E052DE" w:rsidTr="006A480E" w14:paraId="24751CDF" w14:textId="77777777">
        <w:tc>
          <w:tcPr>
            <w:tcW w:w="6912" w:type="dxa"/>
            <w:tcBorders>
              <w:top w:val="single" w:color="365F91" w:themeColor="accent1" w:themeShade="BF" w:sz="4" w:space="0"/>
              <w:left w:val="nil"/>
              <w:bottom w:val="single" w:color="365F91" w:themeColor="accent1" w:themeShade="BF" w:sz="4" w:space="0"/>
              <w:right w:val="nil"/>
            </w:tcBorders>
            <w:hideMark/>
          </w:tcPr>
          <w:p w:rsidR="00E052DE" w:rsidP="006A480E" w:rsidRDefault="00E052DE" w14:paraId="3F3380A3" w14:textId="77777777">
            <w:pPr>
              <w:pStyle w:val="Bluetext"/>
              <w:rPr>
                <w:szCs w:val="20"/>
                <w:lang w:val="en-US"/>
              </w:rPr>
            </w:pPr>
            <w:r>
              <w:rPr>
                <w:lang w:val="en-US"/>
              </w:rPr>
              <w:t>[####]</w:t>
            </w:r>
          </w:p>
        </w:tc>
        <w:tc>
          <w:tcPr>
            <w:tcW w:w="2331" w:type="dxa"/>
            <w:tcBorders>
              <w:top w:val="single" w:color="365F91" w:themeColor="accent1" w:themeShade="BF" w:sz="4" w:space="0"/>
              <w:left w:val="nil"/>
              <w:bottom w:val="single" w:color="365F91" w:themeColor="accent1" w:themeShade="BF" w:sz="4" w:space="0"/>
              <w:right w:val="nil"/>
            </w:tcBorders>
            <w:hideMark/>
          </w:tcPr>
          <w:p w:rsidR="00E052DE" w:rsidP="006A480E" w:rsidRDefault="00E052DE" w14:paraId="35DAC2EF" w14:textId="77777777">
            <w:pPr>
              <w:pStyle w:val="Bluetext"/>
              <w:jc w:val="center"/>
              <w:rPr>
                <w:szCs w:val="20"/>
                <w:lang w:val="en-US"/>
              </w:rPr>
            </w:pPr>
            <w:r>
              <w:rPr>
                <w:lang w:val="en-US"/>
              </w:rPr>
              <w:t>[####]</w:t>
            </w:r>
          </w:p>
        </w:tc>
      </w:tr>
    </w:tbl>
    <w:p w:rsidR="009E61F7" w:rsidP="009E61F7" w:rsidRDefault="009E61F7" w14:paraId="521AD3B8" w14:textId="77777777">
      <w:pPr>
        <w:pStyle w:val="Bluetext"/>
        <w:spacing w:before="240" w:after="240"/>
        <w:rPr>
          <w:color w:val="000000"/>
        </w:rPr>
      </w:pPr>
      <w:r>
        <w:rPr>
          <w:color w:val="000000"/>
        </w:rPr>
        <w:t xml:space="preserve">Where </w:t>
      </w:r>
      <w:r w:rsidRPr="00AB4E5D" w:rsidR="00AB4E5D">
        <w:rPr>
          <w:color w:val="000000"/>
        </w:rPr>
        <w:t xml:space="preserve">the building owner has committed to provide best-practice lighting guidelines to tenants where </w:t>
      </w:r>
      <w:r>
        <w:rPr>
          <w:color w:val="000000"/>
        </w:rPr>
        <w:t xml:space="preserve">lighting </w:t>
      </w:r>
      <w:r w:rsidRPr="00AB4E5D" w:rsidR="00AB4E5D">
        <w:rPr>
          <w:color w:val="000000"/>
        </w:rPr>
        <w:t>has not been completed</w:t>
      </w:r>
      <w:r>
        <w:rPr>
          <w:color w:val="000000"/>
        </w:rPr>
        <w:t xml:space="preserve"> at the time of the submission, please provide a description of how this is to be achieved.</w:t>
      </w:r>
    </w:p>
    <w:p w:rsidRPr="009E61F7" w:rsidR="009E61F7" w:rsidP="009E61F7" w:rsidRDefault="009E61F7" w14:paraId="6A392DD5" w14:textId="4EF27232">
      <w:r w:rsidRPr="00773F4F">
        <w:t>The guide must provide options as to how the tenant can comply</w:t>
      </w:r>
      <w:r>
        <w:t xml:space="preserve"> with the requirements in 11.</w:t>
      </w:r>
      <w:r w:rsidR="00316D39">
        <w:t xml:space="preserve">1 </w:t>
      </w:r>
      <w:r>
        <w:t>M</w:t>
      </w:r>
      <w:r w:rsidRPr="00773F4F">
        <w:t>inimum Lighting Comfort and 11.</w:t>
      </w:r>
      <w:r w:rsidR="00316D39">
        <w:t>2</w:t>
      </w:r>
      <w:r w:rsidRPr="00773F4F" w:rsidR="00316D39">
        <w:t xml:space="preserve"> </w:t>
      </w:r>
      <w:r w:rsidRPr="00773F4F">
        <w:t xml:space="preserve">General Illuminance and Glare. </w:t>
      </w:r>
    </w:p>
    <w:p w:rsidR="009E61F7" w:rsidP="009E61F7" w:rsidRDefault="009E61F7" w14:paraId="2EA0251D" w14:textId="77777777">
      <w:pPr>
        <w:pBdr>
          <w:top w:val="single" w:color="244061" w:themeColor="accent1" w:themeShade="80" w:sz="4" w:space="1"/>
          <w:left w:val="single" w:color="244061" w:themeColor="accent1" w:themeShade="80" w:sz="4" w:space="4"/>
          <w:bottom w:val="single" w:color="244061" w:themeColor="accent1" w:themeShade="80" w:sz="4" w:space="1"/>
          <w:right w:val="single" w:color="244061" w:themeColor="accent1" w:themeShade="80" w:sz="4" w:space="4"/>
        </w:pBdr>
        <w:shd w:val="clear" w:color="auto" w:fill="DBE5F1" w:themeFill="accent1" w:themeFillTint="33"/>
      </w:pPr>
    </w:p>
    <w:p w:rsidR="009E61F7" w:rsidP="009E61F7" w:rsidRDefault="009E61F7" w14:paraId="50BC901E" w14:textId="77777777">
      <w:pPr>
        <w:pBdr>
          <w:top w:val="single" w:color="244061" w:themeColor="accent1" w:themeShade="80" w:sz="4" w:space="1"/>
          <w:left w:val="single" w:color="244061" w:themeColor="accent1" w:themeShade="80" w:sz="4" w:space="4"/>
          <w:bottom w:val="single" w:color="244061" w:themeColor="accent1" w:themeShade="80" w:sz="4" w:space="1"/>
          <w:right w:val="single" w:color="244061" w:themeColor="accent1" w:themeShade="80" w:sz="4" w:space="4"/>
        </w:pBdr>
        <w:shd w:val="clear" w:color="auto" w:fill="DBE5F1" w:themeFill="accent1" w:themeFillTint="33"/>
      </w:pPr>
    </w:p>
    <w:p w:rsidR="009E61F7" w:rsidP="009E61F7" w:rsidRDefault="009E61F7" w14:paraId="6CF1ACC8" w14:textId="77777777">
      <w:pPr>
        <w:pBdr>
          <w:top w:val="single" w:color="244061" w:themeColor="accent1" w:themeShade="80" w:sz="4" w:space="1"/>
          <w:left w:val="single" w:color="244061" w:themeColor="accent1" w:themeShade="80" w:sz="4" w:space="4"/>
          <w:bottom w:val="single" w:color="244061" w:themeColor="accent1" w:themeShade="80" w:sz="4" w:space="1"/>
          <w:right w:val="single" w:color="244061" w:themeColor="accent1" w:themeShade="80" w:sz="4" w:space="4"/>
        </w:pBdr>
        <w:shd w:val="clear" w:color="auto" w:fill="DBE5F1" w:themeFill="accent1" w:themeFillTint="33"/>
      </w:pPr>
    </w:p>
    <w:p w:rsidR="009E61F7" w:rsidP="009E61F7" w:rsidRDefault="009E61F7" w14:paraId="0E7E655A" w14:textId="77777777">
      <w:pPr>
        <w:pBdr>
          <w:top w:val="single" w:color="244061" w:themeColor="accent1" w:themeShade="80" w:sz="4" w:space="1"/>
          <w:left w:val="single" w:color="244061" w:themeColor="accent1" w:themeShade="80" w:sz="4" w:space="4"/>
          <w:bottom w:val="single" w:color="244061" w:themeColor="accent1" w:themeShade="80" w:sz="4" w:space="1"/>
          <w:right w:val="single" w:color="244061" w:themeColor="accent1" w:themeShade="80" w:sz="4" w:space="4"/>
        </w:pBdr>
        <w:shd w:val="clear" w:color="auto" w:fill="DBE5F1" w:themeFill="accent1" w:themeFillTint="33"/>
      </w:pPr>
    </w:p>
    <w:p w:rsidRPr="00686A8F" w:rsidR="009671EF" w:rsidP="00686A8F" w:rsidRDefault="00BD67A6" w14:paraId="2202E85E" w14:textId="77777777">
      <w:pPr>
        <w:pStyle w:val="Bluetext"/>
        <w:spacing w:before="240" w:after="240"/>
        <w:rPr>
          <w:szCs w:val="20"/>
        </w:rPr>
      </w:pPr>
      <w:r>
        <w:rPr>
          <w:szCs w:val="20"/>
        </w:rPr>
        <w:t xml:space="preserve"> </w:t>
      </w:r>
      <w:r w:rsidRPr="00105ED1">
        <w:rPr>
          <w:szCs w:val="20"/>
        </w:rPr>
        <w:t>[</w:t>
      </w:r>
      <w:r>
        <w:rPr>
          <w:szCs w:val="20"/>
        </w:rPr>
        <w:t>Insert</w:t>
      </w:r>
      <w:r w:rsidRPr="00AB4E5D" w:rsidR="00AB4E5D">
        <w:rPr>
          <w:szCs w:val="20"/>
        </w:rPr>
        <w:t xml:space="preserve"> a description of the Best Practice lighting guidelines that will be provided to tenants</w:t>
      </w:r>
      <w:r w:rsidR="002A2197">
        <w:rPr>
          <w:szCs w:val="20"/>
        </w:rPr>
        <w:t>.</w:t>
      </w:r>
      <w:r w:rsidRPr="00105ED1">
        <w:rPr>
          <w:szCs w:val="20"/>
        </w:rPr>
        <w:t>]</w:t>
      </w:r>
    </w:p>
    <w:p w:rsidR="003D7EE6" w:rsidP="003D7EE6" w:rsidRDefault="009A05DF" w14:paraId="64991A3D" w14:textId="4613DA81">
      <w:pPr>
        <w:pStyle w:val="Heading2"/>
      </w:pPr>
      <w:r>
        <w:t>11.</w:t>
      </w:r>
      <w:r w:rsidR="00316D39">
        <w:t xml:space="preserve">3 </w:t>
      </w:r>
      <w:r>
        <w:t>Surface illuminance</w:t>
      </w:r>
    </w:p>
    <w:tbl>
      <w:tblPr>
        <w:tblStyle w:val="Style1"/>
        <w:tblW w:w="4966" w:type="pct"/>
        <w:tblLook w:val="04A0" w:firstRow="1" w:lastRow="0" w:firstColumn="1" w:lastColumn="0" w:noHBand="0" w:noVBand="1"/>
      </w:tblPr>
      <w:tblGrid>
        <w:gridCol w:w="7305"/>
        <w:gridCol w:w="1661"/>
      </w:tblGrid>
      <w:tr w:rsidRPr="003A2BE3" w:rsidR="003D7EE6" w:rsidTr="006A480E" w14:paraId="65179B0B" w14:textId="77777777">
        <w:tc>
          <w:tcPr>
            <w:tcW w:w="4074" w:type="pct"/>
            <w:vAlign w:val="center"/>
          </w:tcPr>
          <w:p w:rsidRPr="003A2BE3" w:rsidR="003D7EE6" w:rsidP="003D7EE6" w:rsidRDefault="006709C3" w14:paraId="609089EC" w14:textId="73A1FAB0">
            <w:r>
              <w:t xml:space="preserve">A combination of lighting and surfaces improve the uniformity of lighting to give visual interest within </w:t>
            </w:r>
            <w:r w:rsidR="005D7975">
              <w:t xml:space="preserve">95% of </w:t>
            </w:r>
            <w:r>
              <w:t>the project’s nominated area.</w:t>
            </w:r>
          </w:p>
        </w:tc>
        <w:tc>
          <w:tcPr>
            <w:tcW w:w="926" w:type="pct"/>
            <w:vAlign w:val="center"/>
          </w:tcPr>
          <w:p w:rsidRPr="003A2BE3" w:rsidR="003D7EE6" w:rsidP="006A480E" w:rsidRDefault="0046634F" w14:paraId="240814ED" w14:textId="4BA7662A">
            <w:pPr>
              <w:jc w:val="center"/>
            </w:pPr>
            <w:sdt>
              <w:sdtPr>
                <w:id w:val="-739557515"/>
              </w:sdtPr>
              <w:sdtEndPr/>
              <w:sdtContent>
                <w:sdt>
                  <w:sdtPr>
                    <w:id w:val="-141354974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>
                    <w:rPr>
                      <w:rFonts w:hint="eastAsia"/>
                    </w:rPr>
                  </w:sdtEndPr>
                  <w:sdtContent>
                    <w:r w:rsidR="005346F7">
                      <w:rPr>
                        <w:rFonts w:hint="eastAsia" w:ascii="MS Gothic" w:hAnsi="MS Gothic" w:eastAsia="MS Gothic"/>
                      </w:rPr>
                      <w:t>☐</w:t>
                    </w:r>
                  </w:sdtContent>
                </w:sdt>
              </w:sdtContent>
            </w:sdt>
          </w:p>
        </w:tc>
      </w:tr>
    </w:tbl>
    <w:p w:rsidR="006709C3" w:rsidP="003D7EE6" w:rsidRDefault="006709C3" w14:paraId="6F593872" w14:textId="77777777"/>
    <w:tbl>
      <w:tblPr>
        <w:tblStyle w:val="Style1"/>
        <w:tblW w:w="4837" w:type="pct"/>
        <w:tblLayout w:type="fixed"/>
        <w:tblLook w:val="04A0" w:firstRow="1" w:lastRow="0" w:firstColumn="1" w:lastColumn="0" w:noHBand="0" w:noVBand="1"/>
      </w:tblPr>
      <w:tblGrid>
        <w:gridCol w:w="2459"/>
        <w:gridCol w:w="1801"/>
        <w:gridCol w:w="1799"/>
        <w:gridCol w:w="1523"/>
        <w:gridCol w:w="1151"/>
      </w:tblGrid>
      <w:tr w:rsidRPr="008B18B6" w:rsidR="006709C3" w:rsidTr="0055478E" w14:paraId="7C4ADE1C" w14:textId="77777777">
        <w:trPr>
          <w:trHeight w:val="473"/>
        </w:trPr>
        <w:tc>
          <w:tcPr>
            <w:tcW w:w="5000" w:type="pct"/>
            <w:gridSpan w:val="5"/>
            <w:tcBorders>
              <w:bottom w:val="single" w:color="365F91" w:themeColor="accent1" w:themeShade="BF" w:sz="4" w:space="0"/>
            </w:tcBorders>
          </w:tcPr>
          <w:p w:rsidRPr="00161925" w:rsidR="006709C3" w:rsidP="00316D39" w:rsidRDefault="006709C3" w14:paraId="4CD757A9" w14:textId="77777777">
            <w:pPr>
              <w:pStyle w:val="Heading3"/>
            </w:pPr>
            <w:r>
              <w:t>Surface Illuminance Summary</w:t>
            </w:r>
          </w:p>
        </w:tc>
      </w:tr>
      <w:tr w:rsidRPr="008B18B6" w:rsidR="006709C3" w:rsidTr="0055478E" w14:paraId="367705BA" w14:textId="77777777">
        <w:trPr>
          <w:trHeight w:val="1019"/>
        </w:trPr>
        <w:tc>
          <w:tcPr>
            <w:tcW w:w="1408" w:type="pct"/>
            <w:tcBorders>
              <w:right w:val="single" w:color="365F91" w:themeColor="accent1" w:themeShade="BF" w:sz="4" w:space="0"/>
            </w:tcBorders>
          </w:tcPr>
          <w:p w:rsidRPr="00161925" w:rsidR="006709C3" w:rsidP="006709C3" w:rsidRDefault="006709C3" w14:paraId="5F37D1B4" w14:textId="77777777">
            <w:r>
              <w:t>Space/</w:t>
            </w:r>
            <w:r w:rsidRPr="00161925">
              <w:t>Floor</w:t>
            </w:r>
          </w:p>
        </w:tc>
        <w:tc>
          <w:tcPr>
            <w:tcW w:w="1031" w:type="pct"/>
            <w:tcBorders>
              <w:left w:val="single" w:color="365F91" w:themeColor="accent1" w:themeShade="BF" w:sz="4" w:space="0"/>
              <w:right w:val="single" w:color="365F91" w:themeColor="accent1" w:themeShade="BF" w:sz="4" w:space="0"/>
            </w:tcBorders>
          </w:tcPr>
          <w:p w:rsidRPr="00443DBB" w:rsidR="006709C3" w:rsidP="006709C3" w:rsidRDefault="006709C3" w14:paraId="7B74D834" w14:textId="77777777">
            <w:r>
              <w:t>Lighting description</w:t>
            </w:r>
          </w:p>
        </w:tc>
        <w:tc>
          <w:tcPr>
            <w:tcW w:w="1030" w:type="pct"/>
            <w:tcBorders>
              <w:left w:val="single" w:color="365F91" w:themeColor="accent1" w:themeShade="BF" w:sz="4" w:space="0"/>
              <w:right w:val="single" w:color="365F91" w:themeColor="accent1" w:themeShade="BF" w:sz="4" w:space="0"/>
            </w:tcBorders>
          </w:tcPr>
          <w:p w:rsidRPr="00161925" w:rsidR="006709C3" w:rsidP="006709C3" w:rsidRDefault="006709C3" w14:paraId="4C973FB9" w14:textId="77777777">
            <w:r>
              <w:t>Surface Description</w:t>
            </w:r>
          </w:p>
        </w:tc>
        <w:tc>
          <w:tcPr>
            <w:tcW w:w="872" w:type="pct"/>
            <w:tcBorders>
              <w:left w:val="single" w:color="365F91" w:themeColor="accent1" w:themeShade="BF" w:sz="4" w:space="0"/>
              <w:right w:val="single" w:color="365F91" w:themeColor="accent1" w:themeShade="BF" w:sz="4" w:space="0"/>
            </w:tcBorders>
          </w:tcPr>
          <w:p w:rsidRPr="00161925" w:rsidR="006709C3" w:rsidP="006709C3" w:rsidRDefault="006709C3" w14:paraId="6174675C" w14:textId="46ACEB8A">
            <w:r>
              <w:t>Compliance Method [A/B</w:t>
            </w:r>
            <w:r w:rsidR="005346F7">
              <w:t>/C</w:t>
            </w:r>
            <w:r w:rsidRPr="00161925">
              <w:t>]</w:t>
            </w:r>
          </w:p>
        </w:tc>
        <w:tc>
          <w:tcPr>
            <w:tcW w:w="659" w:type="pct"/>
            <w:tcBorders>
              <w:left w:val="single" w:color="365F91" w:themeColor="accent1" w:themeShade="BF" w:sz="4" w:space="0"/>
            </w:tcBorders>
          </w:tcPr>
          <w:p w:rsidRPr="00161925" w:rsidR="006709C3" w:rsidP="006709C3" w:rsidRDefault="006709C3" w14:paraId="49AE1561" w14:textId="77777777">
            <w:r w:rsidRPr="00161925">
              <w:t>Compliant [Y/N]</w:t>
            </w:r>
          </w:p>
        </w:tc>
      </w:tr>
      <w:tr w:rsidR="006709C3" w:rsidTr="0055478E" w14:paraId="52F2118B" w14:textId="77777777">
        <w:trPr>
          <w:trHeight w:val="454"/>
        </w:trPr>
        <w:tc>
          <w:tcPr>
            <w:tcW w:w="1408" w:type="pct"/>
            <w:tcBorders>
              <w:right w:val="single" w:color="365F91" w:themeColor="accent1" w:themeShade="BF" w:sz="4" w:space="0"/>
            </w:tcBorders>
          </w:tcPr>
          <w:p w:rsidRPr="00300144" w:rsidR="006709C3" w:rsidP="006709C3" w:rsidRDefault="006709C3" w14:paraId="0F238218" w14:textId="77777777">
            <w:pPr>
              <w:rPr>
                <w:b/>
                <w:color w:val="8064A2" w:themeColor="accent4"/>
              </w:rPr>
            </w:pPr>
          </w:p>
        </w:tc>
        <w:tc>
          <w:tcPr>
            <w:tcW w:w="1031" w:type="pct"/>
            <w:tcBorders>
              <w:left w:val="single" w:color="365F91" w:themeColor="accent1" w:themeShade="BF" w:sz="4" w:space="0"/>
              <w:right w:val="single" w:color="365F91" w:themeColor="accent1" w:themeShade="BF" w:sz="4" w:space="0"/>
            </w:tcBorders>
          </w:tcPr>
          <w:p w:rsidRPr="00300144" w:rsidR="006709C3" w:rsidP="006709C3" w:rsidRDefault="006709C3" w14:paraId="60429E2B" w14:textId="77777777">
            <w:pPr>
              <w:rPr>
                <w:color w:val="8064A2" w:themeColor="accent4"/>
              </w:rPr>
            </w:pPr>
          </w:p>
        </w:tc>
        <w:tc>
          <w:tcPr>
            <w:tcW w:w="1030" w:type="pct"/>
            <w:tcBorders>
              <w:left w:val="single" w:color="365F91" w:themeColor="accent1" w:themeShade="BF" w:sz="4" w:space="0"/>
              <w:right w:val="single" w:color="365F91" w:themeColor="accent1" w:themeShade="BF" w:sz="4" w:space="0"/>
            </w:tcBorders>
          </w:tcPr>
          <w:p w:rsidRPr="00300144" w:rsidR="006709C3" w:rsidP="006709C3" w:rsidRDefault="006709C3" w14:paraId="76BAD473" w14:textId="77777777">
            <w:pPr>
              <w:rPr>
                <w:color w:val="8064A2" w:themeColor="accent4"/>
              </w:rPr>
            </w:pPr>
          </w:p>
        </w:tc>
        <w:tc>
          <w:tcPr>
            <w:tcW w:w="872" w:type="pct"/>
            <w:tcBorders>
              <w:left w:val="single" w:color="365F91" w:themeColor="accent1" w:themeShade="BF" w:sz="4" w:space="0"/>
              <w:right w:val="single" w:color="365F91" w:themeColor="accent1" w:themeShade="BF" w:sz="4" w:space="0"/>
            </w:tcBorders>
          </w:tcPr>
          <w:p w:rsidRPr="00300144" w:rsidR="006709C3" w:rsidP="006709C3" w:rsidRDefault="006709C3" w14:paraId="78753124" w14:textId="77777777">
            <w:pPr>
              <w:rPr>
                <w:b/>
                <w:color w:val="8064A2" w:themeColor="accent4"/>
              </w:rPr>
            </w:pPr>
          </w:p>
        </w:tc>
        <w:tc>
          <w:tcPr>
            <w:tcW w:w="659" w:type="pct"/>
            <w:tcBorders>
              <w:left w:val="single" w:color="365F91" w:themeColor="accent1" w:themeShade="BF" w:sz="4" w:space="0"/>
            </w:tcBorders>
          </w:tcPr>
          <w:p w:rsidRPr="00300144" w:rsidR="006709C3" w:rsidP="006709C3" w:rsidRDefault="006709C3" w14:paraId="42EB2B89" w14:textId="77777777">
            <w:pPr>
              <w:rPr>
                <w:b/>
                <w:color w:val="8064A2" w:themeColor="accent4"/>
              </w:rPr>
            </w:pPr>
          </w:p>
        </w:tc>
      </w:tr>
      <w:tr w:rsidR="006709C3" w:rsidTr="0055478E" w14:paraId="0BDE4E2C" w14:textId="77777777">
        <w:trPr>
          <w:trHeight w:val="454"/>
        </w:trPr>
        <w:tc>
          <w:tcPr>
            <w:tcW w:w="1408" w:type="pct"/>
            <w:tcBorders>
              <w:right w:val="single" w:color="365F91" w:themeColor="accent1" w:themeShade="BF" w:sz="4" w:space="0"/>
            </w:tcBorders>
          </w:tcPr>
          <w:p w:rsidRPr="00300144" w:rsidR="006709C3" w:rsidP="006709C3" w:rsidRDefault="006709C3" w14:paraId="2B97D51E" w14:textId="77777777">
            <w:pPr>
              <w:rPr>
                <w:b/>
                <w:color w:val="8064A2" w:themeColor="accent4"/>
              </w:rPr>
            </w:pPr>
          </w:p>
        </w:tc>
        <w:tc>
          <w:tcPr>
            <w:tcW w:w="1031" w:type="pct"/>
            <w:tcBorders>
              <w:left w:val="single" w:color="365F91" w:themeColor="accent1" w:themeShade="BF" w:sz="4" w:space="0"/>
              <w:right w:val="single" w:color="365F91" w:themeColor="accent1" w:themeShade="BF" w:sz="4" w:space="0"/>
            </w:tcBorders>
          </w:tcPr>
          <w:p w:rsidRPr="00300144" w:rsidR="006709C3" w:rsidP="006709C3" w:rsidRDefault="006709C3" w14:paraId="7AD7AEA5" w14:textId="77777777">
            <w:pPr>
              <w:rPr>
                <w:color w:val="8064A2" w:themeColor="accent4"/>
              </w:rPr>
            </w:pPr>
          </w:p>
        </w:tc>
        <w:tc>
          <w:tcPr>
            <w:tcW w:w="1030" w:type="pct"/>
            <w:tcBorders>
              <w:left w:val="single" w:color="365F91" w:themeColor="accent1" w:themeShade="BF" w:sz="4" w:space="0"/>
              <w:right w:val="single" w:color="365F91" w:themeColor="accent1" w:themeShade="BF" w:sz="4" w:space="0"/>
            </w:tcBorders>
          </w:tcPr>
          <w:p w:rsidRPr="00300144" w:rsidR="006709C3" w:rsidP="006709C3" w:rsidRDefault="006709C3" w14:paraId="3F53EC79" w14:textId="77777777">
            <w:pPr>
              <w:rPr>
                <w:color w:val="8064A2" w:themeColor="accent4"/>
              </w:rPr>
            </w:pPr>
          </w:p>
        </w:tc>
        <w:tc>
          <w:tcPr>
            <w:tcW w:w="872" w:type="pct"/>
            <w:tcBorders>
              <w:left w:val="single" w:color="365F91" w:themeColor="accent1" w:themeShade="BF" w:sz="4" w:space="0"/>
              <w:right w:val="single" w:color="365F91" w:themeColor="accent1" w:themeShade="BF" w:sz="4" w:space="0"/>
            </w:tcBorders>
          </w:tcPr>
          <w:p w:rsidRPr="00300144" w:rsidR="006709C3" w:rsidP="006709C3" w:rsidRDefault="006709C3" w14:paraId="11A3B39A" w14:textId="77777777">
            <w:pPr>
              <w:rPr>
                <w:b/>
                <w:color w:val="8064A2" w:themeColor="accent4"/>
              </w:rPr>
            </w:pPr>
          </w:p>
        </w:tc>
        <w:tc>
          <w:tcPr>
            <w:tcW w:w="659" w:type="pct"/>
            <w:tcBorders>
              <w:left w:val="single" w:color="365F91" w:themeColor="accent1" w:themeShade="BF" w:sz="4" w:space="0"/>
            </w:tcBorders>
          </w:tcPr>
          <w:p w:rsidRPr="00300144" w:rsidR="006709C3" w:rsidP="006709C3" w:rsidRDefault="006709C3" w14:paraId="502DE606" w14:textId="77777777">
            <w:pPr>
              <w:rPr>
                <w:b/>
                <w:color w:val="8064A2" w:themeColor="accent4"/>
              </w:rPr>
            </w:pPr>
          </w:p>
        </w:tc>
      </w:tr>
      <w:tr w:rsidR="006709C3" w:rsidTr="0055478E" w14:paraId="4B3C0AD3" w14:textId="77777777">
        <w:trPr>
          <w:trHeight w:val="454"/>
        </w:trPr>
        <w:tc>
          <w:tcPr>
            <w:tcW w:w="1408" w:type="pct"/>
            <w:tcBorders>
              <w:right w:val="single" w:color="365F91" w:themeColor="accent1" w:themeShade="BF" w:sz="4" w:space="0"/>
            </w:tcBorders>
          </w:tcPr>
          <w:p w:rsidRPr="00300144" w:rsidR="006709C3" w:rsidP="006709C3" w:rsidRDefault="006709C3" w14:paraId="6A69A73A" w14:textId="77777777">
            <w:pPr>
              <w:rPr>
                <w:b/>
                <w:color w:val="8064A2" w:themeColor="accent4"/>
              </w:rPr>
            </w:pPr>
          </w:p>
        </w:tc>
        <w:tc>
          <w:tcPr>
            <w:tcW w:w="1031" w:type="pct"/>
            <w:tcBorders>
              <w:left w:val="single" w:color="365F91" w:themeColor="accent1" w:themeShade="BF" w:sz="4" w:space="0"/>
              <w:right w:val="single" w:color="365F91" w:themeColor="accent1" w:themeShade="BF" w:sz="4" w:space="0"/>
            </w:tcBorders>
          </w:tcPr>
          <w:p w:rsidRPr="00300144" w:rsidR="006709C3" w:rsidP="006709C3" w:rsidRDefault="006709C3" w14:paraId="72415394" w14:textId="77777777">
            <w:pPr>
              <w:rPr>
                <w:color w:val="8064A2" w:themeColor="accent4"/>
              </w:rPr>
            </w:pPr>
          </w:p>
        </w:tc>
        <w:tc>
          <w:tcPr>
            <w:tcW w:w="1030" w:type="pct"/>
            <w:tcBorders>
              <w:left w:val="single" w:color="365F91" w:themeColor="accent1" w:themeShade="BF" w:sz="4" w:space="0"/>
              <w:right w:val="single" w:color="365F91" w:themeColor="accent1" w:themeShade="BF" w:sz="4" w:space="0"/>
            </w:tcBorders>
          </w:tcPr>
          <w:p w:rsidRPr="00300144" w:rsidR="006709C3" w:rsidP="006709C3" w:rsidRDefault="006709C3" w14:paraId="4F304A1A" w14:textId="77777777">
            <w:pPr>
              <w:rPr>
                <w:color w:val="8064A2" w:themeColor="accent4"/>
              </w:rPr>
            </w:pPr>
          </w:p>
        </w:tc>
        <w:tc>
          <w:tcPr>
            <w:tcW w:w="872" w:type="pct"/>
            <w:tcBorders>
              <w:left w:val="single" w:color="365F91" w:themeColor="accent1" w:themeShade="BF" w:sz="4" w:space="0"/>
              <w:right w:val="single" w:color="365F91" w:themeColor="accent1" w:themeShade="BF" w:sz="4" w:space="0"/>
            </w:tcBorders>
          </w:tcPr>
          <w:p w:rsidRPr="00300144" w:rsidR="006709C3" w:rsidP="006709C3" w:rsidRDefault="006709C3" w14:paraId="0A97B2AC" w14:textId="77777777">
            <w:pPr>
              <w:rPr>
                <w:b/>
                <w:color w:val="8064A2" w:themeColor="accent4"/>
              </w:rPr>
            </w:pPr>
          </w:p>
        </w:tc>
        <w:tc>
          <w:tcPr>
            <w:tcW w:w="659" w:type="pct"/>
            <w:tcBorders>
              <w:left w:val="single" w:color="365F91" w:themeColor="accent1" w:themeShade="BF" w:sz="4" w:space="0"/>
            </w:tcBorders>
          </w:tcPr>
          <w:p w:rsidRPr="00300144" w:rsidR="006709C3" w:rsidP="006709C3" w:rsidRDefault="006709C3" w14:paraId="78AE212F" w14:textId="77777777">
            <w:pPr>
              <w:rPr>
                <w:b/>
                <w:color w:val="8064A2" w:themeColor="accent4"/>
              </w:rPr>
            </w:pPr>
          </w:p>
        </w:tc>
      </w:tr>
      <w:tr w:rsidR="006709C3" w:rsidTr="0055478E" w14:paraId="3BBAB961" w14:textId="77777777">
        <w:trPr>
          <w:trHeight w:val="454"/>
        </w:trPr>
        <w:tc>
          <w:tcPr>
            <w:tcW w:w="1408" w:type="pct"/>
            <w:tcBorders>
              <w:right w:val="single" w:color="365F91" w:themeColor="accent1" w:themeShade="BF" w:sz="4" w:space="0"/>
            </w:tcBorders>
          </w:tcPr>
          <w:p w:rsidRPr="00300144" w:rsidR="006709C3" w:rsidP="006709C3" w:rsidRDefault="006709C3" w14:paraId="59781924" w14:textId="77777777">
            <w:pPr>
              <w:rPr>
                <w:b/>
                <w:color w:val="8064A2" w:themeColor="accent4"/>
              </w:rPr>
            </w:pPr>
          </w:p>
        </w:tc>
        <w:tc>
          <w:tcPr>
            <w:tcW w:w="1031" w:type="pct"/>
            <w:tcBorders>
              <w:left w:val="single" w:color="365F91" w:themeColor="accent1" w:themeShade="BF" w:sz="4" w:space="0"/>
              <w:right w:val="single" w:color="365F91" w:themeColor="accent1" w:themeShade="BF" w:sz="4" w:space="0"/>
            </w:tcBorders>
          </w:tcPr>
          <w:p w:rsidRPr="00300144" w:rsidR="006709C3" w:rsidP="006709C3" w:rsidRDefault="006709C3" w14:paraId="6F6967C5" w14:textId="77777777">
            <w:pPr>
              <w:rPr>
                <w:color w:val="8064A2" w:themeColor="accent4"/>
              </w:rPr>
            </w:pPr>
          </w:p>
        </w:tc>
        <w:tc>
          <w:tcPr>
            <w:tcW w:w="1030" w:type="pct"/>
            <w:tcBorders>
              <w:left w:val="single" w:color="365F91" w:themeColor="accent1" w:themeShade="BF" w:sz="4" w:space="0"/>
              <w:right w:val="single" w:color="365F91" w:themeColor="accent1" w:themeShade="BF" w:sz="4" w:space="0"/>
            </w:tcBorders>
          </w:tcPr>
          <w:p w:rsidRPr="00300144" w:rsidR="006709C3" w:rsidP="006709C3" w:rsidRDefault="006709C3" w14:paraId="39BEEDC6" w14:textId="77777777">
            <w:pPr>
              <w:rPr>
                <w:color w:val="8064A2" w:themeColor="accent4"/>
              </w:rPr>
            </w:pPr>
          </w:p>
        </w:tc>
        <w:tc>
          <w:tcPr>
            <w:tcW w:w="872" w:type="pct"/>
            <w:tcBorders>
              <w:left w:val="single" w:color="365F91" w:themeColor="accent1" w:themeShade="BF" w:sz="4" w:space="0"/>
              <w:right w:val="single" w:color="365F91" w:themeColor="accent1" w:themeShade="BF" w:sz="4" w:space="0"/>
            </w:tcBorders>
          </w:tcPr>
          <w:p w:rsidRPr="00300144" w:rsidR="006709C3" w:rsidP="006709C3" w:rsidRDefault="006709C3" w14:paraId="6CB48C7C" w14:textId="77777777">
            <w:pPr>
              <w:rPr>
                <w:b/>
                <w:color w:val="8064A2" w:themeColor="accent4"/>
              </w:rPr>
            </w:pPr>
          </w:p>
        </w:tc>
        <w:tc>
          <w:tcPr>
            <w:tcW w:w="659" w:type="pct"/>
            <w:tcBorders>
              <w:left w:val="single" w:color="365F91" w:themeColor="accent1" w:themeShade="BF" w:sz="4" w:space="0"/>
            </w:tcBorders>
          </w:tcPr>
          <w:p w:rsidRPr="00300144" w:rsidR="006709C3" w:rsidP="006709C3" w:rsidRDefault="006709C3" w14:paraId="657E5CCB" w14:textId="77777777">
            <w:pPr>
              <w:rPr>
                <w:b/>
                <w:color w:val="8064A2" w:themeColor="accent4"/>
              </w:rPr>
            </w:pPr>
          </w:p>
        </w:tc>
      </w:tr>
    </w:tbl>
    <w:p w:rsidRPr="009671EF" w:rsidR="00C74D4F" w:rsidP="00C74D4F" w:rsidRDefault="00C74D4F" w14:paraId="05668BB8" w14:textId="77777777">
      <w:pPr>
        <w:rPr>
          <w:b/>
        </w:rPr>
      </w:pPr>
      <w:r w:rsidRPr="009671EF">
        <w:rPr>
          <w:b/>
        </w:rPr>
        <w:t xml:space="preserve">Please </w:t>
      </w:r>
      <w:proofErr w:type="gramStart"/>
      <w:r w:rsidRPr="009671EF">
        <w:rPr>
          <w:b/>
        </w:rPr>
        <w:t>note:</w:t>
      </w:r>
      <w:proofErr w:type="gramEnd"/>
      <w:r w:rsidRPr="009671EF">
        <w:rPr>
          <w:b/>
        </w:rPr>
        <w:t xml:space="preserve"> project teams may add more rows as required or use an attachment to display this information.</w:t>
      </w:r>
    </w:p>
    <w:p w:rsidR="00C74D4F" w:rsidP="00C74D4F" w:rsidRDefault="00C74D4F" w14:paraId="4A0ABE47" w14:textId="77777777">
      <w:r>
        <w:t>Provide a description of how the project meets this requirement.</w:t>
      </w:r>
      <w:r w:rsidR="003E1E35">
        <w:t xml:space="preserve"> </w:t>
      </w:r>
      <w:r w:rsidR="003E1E35">
        <w:rPr>
          <w:color w:val="auto"/>
        </w:rPr>
        <w:t>If the project has modelled areas of the building rather than the entire project</w:t>
      </w:r>
      <w:r w:rsidR="00DE2945">
        <w:rPr>
          <w:color w:val="auto"/>
        </w:rPr>
        <w:t>, please state this in your description too.</w:t>
      </w:r>
    </w:p>
    <w:p w:rsidR="00C74D4F" w:rsidP="00C74D4F" w:rsidRDefault="00C74D4F" w14:paraId="1932789F" w14:textId="77777777">
      <w:pPr>
        <w:pBdr>
          <w:top w:val="single" w:color="244061" w:themeColor="accent1" w:themeShade="80" w:sz="4" w:space="1"/>
          <w:left w:val="single" w:color="244061" w:themeColor="accent1" w:themeShade="80" w:sz="4" w:space="4"/>
          <w:bottom w:val="single" w:color="244061" w:themeColor="accent1" w:themeShade="80" w:sz="4" w:space="1"/>
          <w:right w:val="single" w:color="244061" w:themeColor="accent1" w:themeShade="80" w:sz="4" w:space="4"/>
        </w:pBdr>
        <w:shd w:val="clear" w:color="auto" w:fill="DBE5F1" w:themeFill="accent1" w:themeFillTint="33"/>
      </w:pPr>
    </w:p>
    <w:p w:rsidR="00C74D4F" w:rsidP="00C74D4F" w:rsidRDefault="00C74D4F" w14:paraId="404A2289" w14:textId="77777777">
      <w:pPr>
        <w:pBdr>
          <w:top w:val="single" w:color="244061" w:themeColor="accent1" w:themeShade="80" w:sz="4" w:space="1"/>
          <w:left w:val="single" w:color="244061" w:themeColor="accent1" w:themeShade="80" w:sz="4" w:space="4"/>
          <w:bottom w:val="single" w:color="244061" w:themeColor="accent1" w:themeShade="80" w:sz="4" w:space="1"/>
          <w:right w:val="single" w:color="244061" w:themeColor="accent1" w:themeShade="80" w:sz="4" w:space="4"/>
        </w:pBdr>
        <w:shd w:val="clear" w:color="auto" w:fill="DBE5F1" w:themeFill="accent1" w:themeFillTint="33"/>
      </w:pPr>
    </w:p>
    <w:p w:rsidR="00C74D4F" w:rsidP="00C74D4F" w:rsidRDefault="00C74D4F" w14:paraId="7CB44FF4" w14:textId="77777777">
      <w:pPr>
        <w:pBdr>
          <w:top w:val="single" w:color="244061" w:themeColor="accent1" w:themeShade="80" w:sz="4" w:space="1"/>
          <w:left w:val="single" w:color="244061" w:themeColor="accent1" w:themeShade="80" w:sz="4" w:space="4"/>
          <w:bottom w:val="single" w:color="244061" w:themeColor="accent1" w:themeShade="80" w:sz="4" w:space="1"/>
          <w:right w:val="single" w:color="244061" w:themeColor="accent1" w:themeShade="80" w:sz="4" w:space="4"/>
        </w:pBdr>
        <w:shd w:val="clear" w:color="auto" w:fill="DBE5F1" w:themeFill="accent1" w:themeFillTint="33"/>
      </w:pPr>
    </w:p>
    <w:p w:rsidR="00C74D4F" w:rsidP="00C74D4F" w:rsidRDefault="00C74D4F" w14:paraId="2C6C48CA" w14:textId="77777777">
      <w:pPr>
        <w:pBdr>
          <w:top w:val="single" w:color="244061" w:themeColor="accent1" w:themeShade="80" w:sz="4" w:space="1"/>
          <w:left w:val="single" w:color="244061" w:themeColor="accent1" w:themeShade="80" w:sz="4" w:space="4"/>
          <w:bottom w:val="single" w:color="244061" w:themeColor="accent1" w:themeShade="80" w:sz="4" w:space="1"/>
          <w:right w:val="single" w:color="244061" w:themeColor="accent1" w:themeShade="80" w:sz="4" w:space="4"/>
        </w:pBdr>
        <w:shd w:val="clear" w:color="auto" w:fill="DBE5F1" w:themeFill="accent1" w:themeFillTint="33"/>
      </w:pPr>
    </w:p>
    <w:p w:rsidR="00E052DE" w:rsidP="00E052DE" w:rsidRDefault="00E052DE" w14:paraId="693E761F" w14:textId="77777777">
      <w:pPr>
        <w:pStyle w:val="Bluetext"/>
        <w:spacing w:before="240" w:after="240"/>
        <w:rPr>
          <w:color w:val="000000"/>
          <w:szCs w:val="20"/>
          <w:lang w:val="en-US"/>
        </w:rPr>
      </w:pPr>
      <w:r>
        <w:rPr>
          <w:color w:val="000000"/>
          <w:szCs w:val="20"/>
          <w:lang w:val="en-US"/>
        </w:rPr>
        <w:lastRenderedPageBreak/>
        <w:t>Identify where this information can be found within the supporting documentation provided.</w:t>
      </w:r>
    </w:p>
    <w:tbl>
      <w:tblPr>
        <w:tblStyle w:val="TableGrid"/>
        <w:tblW w:w="0" w:type="auto"/>
        <w:tblBorders>
          <w:top w:val="single" w:color="365F91" w:themeColor="accent1" w:themeShade="BF" w:sz="4" w:space="0"/>
          <w:left w:val="none" w:color="auto" w:sz="0" w:space="0"/>
          <w:bottom w:val="single" w:color="365F91" w:themeColor="accent1" w:themeShade="BF" w:sz="4" w:space="0"/>
          <w:right w:val="none" w:color="auto" w:sz="0" w:space="0"/>
          <w:insideH w:val="single" w:color="365F91" w:themeColor="accent1" w:themeShade="BF" w:sz="4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E052DE" w:rsidTr="006A480E" w14:paraId="25377B2B" w14:textId="77777777">
        <w:tc>
          <w:tcPr>
            <w:tcW w:w="6912" w:type="dxa"/>
            <w:tcBorders>
              <w:top w:val="single" w:color="365F91" w:themeColor="accent1" w:themeShade="BF" w:sz="4" w:space="0"/>
              <w:left w:val="nil"/>
              <w:bottom w:val="single" w:color="365F91" w:themeColor="accent1" w:themeShade="BF" w:sz="4" w:space="0"/>
              <w:right w:val="nil"/>
            </w:tcBorders>
            <w:shd w:val="clear" w:color="auto" w:fill="DBE5F1" w:themeFill="accent1" w:themeFillTint="33"/>
            <w:hideMark/>
          </w:tcPr>
          <w:p w:rsidR="00E052DE" w:rsidP="006A480E" w:rsidRDefault="00E052DE" w14:paraId="1C466618" w14:textId="77777777">
            <w:pPr>
              <w:pStyle w:val="Bluetext"/>
              <w:rPr>
                <w:b/>
                <w:color w:val="auto"/>
                <w:szCs w:val="20"/>
                <w:lang w:val="en-US"/>
              </w:rPr>
            </w:pPr>
            <w:r>
              <w:rPr>
                <w:b/>
                <w:color w:val="auto"/>
                <w:szCs w:val="20"/>
                <w:lang w:val="en-US"/>
              </w:rPr>
              <w:t xml:space="preserve">Supporting Documentation </w:t>
            </w:r>
            <w:r>
              <w:rPr>
                <w:b/>
                <w:color w:val="auto"/>
                <w:szCs w:val="20"/>
                <w:lang w:val="en-US"/>
              </w:rPr>
              <w:br/>
            </w:r>
            <w:r>
              <w:rPr>
                <w:color w:val="auto"/>
                <w:szCs w:val="20"/>
                <w:lang w:val="en-US"/>
              </w:rPr>
              <w:t>(Name / title / description of document)</w:t>
            </w:r>
          </w:p>
        </w:tc>
        <w:tc>
          <w:tcPr>
            <w:tcW w:w="2331" w:type="dxa"/>
            <w:tcBorders>
              <w:top w:val="single" w:color="365F91" w:themeColor="accent1" w:themeShade="BF" w:sz="4" w:space="0"/>
              <w:left w:val="nil"/>
              <w:bottom w:val="single" w:color="365F91" w:themeColor="accent1" w:themeShade="BF" w:sz="4" w:space="0"/>
              <w:right w:val="nil"/>
            </w:tcBorders>
            <w:shd w:val="clear" w:color="auto" w:fill="DBE5F1" w:themeFill="accent1" w:themeFillTint="33"/>
            <w:hideMark/>
          </w:tcPr>
          <w:p w:rsidR="00E052DE" w:rsidP="006A480E" w:rsidRDefault="00E052DE" w14:paraId="53C77099" w14:textId="77777777">
            <w:pPr>
              <w:pStyle w:val="Bluetext"/>
              <w:jc w:val="center"/>
              <w:rPr>
                <w:b/>
                <w:color w:val="auto"/>
                <w:szCs w:val="20"/>
                <w:lang w:val="en-US"/>
              </w:rPr>
            </w:pPr>
            <w:r>
              <w:rPr>
                <w:b/>
                <w:color w:val="auto"/>
                <w:szCs w:val="20"/>
                <w:lang w:val="en-US"/>
              </w:rPr>
              <w:t>Reference</w:t>
            </w:r>
            <w:r>
              <w:rPr>
                <w:b/>
                <w:color w:val="auto"/>
                <w:szCs w:val="20"/>
                <w:lang w:val="en-US"/>
              </w:rPr>
              <w:br/>
            </w:r>
            <w:r>
              <w:rPr>
                <w:color w:val="auto"/>
                <w:szCs w:val="20"/>
                <w:lang w:val="en-US"/>
              </w:rPr>
              <w:t>(Page no. or section)</w:t>
            </w:r>
          </w:p>
        </w:tc>
      </w:tr>
      <w:tr w:rsidR="00E052DE" w:rsidTr="006A480E" w14:paraId="087A9ADA" w14:textId="77777777">
        <w:tc>
          <w:tcPr>
            <w:tcW w:w="6912" w:type="dxa"/>
            <w:tcBorders>
              <w:top w:val="single" w:color="365F91" w:themeColor="accent1" w:themeShade="BF" w:sz="4" w:space="0"/>
              <w:left w:val="nil"/>
              <w:bottom w:val="single" w:color="365F91" w:themeColor="accent1" w:themeShade="BF" w:sz="4" w:space="0"/>
              <w:right w:val="nil"/>
            </w:tcBorders>
            <w:hideMark/>
          </w:tcPr>
          <w:p w:rsidR="00E052DE" w:rsidP="006A480E" w:rsidRDefault="00E052DE" w14:paraId="5C7CF570" w14:textId="77777777">
            <w:pPr>
              <w:pStyle w:val="Bluetext"/>
              <w:rPr>
                <w:szCs w:val="20"/>
                <w:lang w:val="en-US"/>
              </w:rPr>
            </w:pPr>
            <w:r>
              <w:rPr>
                <w:lang w:val="en-US"/>
              </w:rPr>
              <w:t>[####]</w:t>
            </w:r>
          </w:p>
        </w:tc>
        <w:tc>
          <w:tcPr>
            <w:tcW w:w="2331" w:type="dxa"/>
            <w:tcBorders>
              <w:top w:val="single" w:color="365F91" w:themeColor="accent1" w:themeShade="BF" w:sz="4" w:space="0"/>
              <w:left w:val="nil"/>
              <w:bottom w:val="single" w:color="365F91" w:themeColor="accent1" w:themeShade="BF" w:sz="4" w:space="0"/>
              <w:right w:val="nil"/>
            </w:tcBorders>
            <w:hideMark/>
          </w:tcPr>
          <w:p w:rsidR="00E052DE" w:rsidP="006A480E" w:rsidRDefault="00E052DE" w14:paraId="40E0BB34" w14:textId="77777777">
            <w:pPr>
              <w:pStyle w:val="Bluetext"/>
              <w:jc w:val="center"/>
              <w:rPr>
                <w:szCs w:val="20"/>
                <w:lang w:val="en-US"/>
              </w:rPr>
            </w:pPr>
            <w:r>
              <w:rPr>
                <w:lang w:val="en-US"/>
              </w:rPr>
              <w:t>[####]</w:t>
            </w:r>
          </w:p>
        </w:tc>
      </w:tr>
      <w:tr w:rsidR="00E052DE" w:rsidTr="006A480E" w14:paraId="046EF985" w14:textId="77777777">
        <w:tc>
          <w:tcPr>
            <w:tcW w:w="6912" w:type="dxa"/>
            <w:tcBorders>
              <w:top w:val="single" w:color="365F91" w:themeColor="accent1" w:themeShade="BF" w:sz="4" w:space="0"/>
              <w:left w:val="nil"/>
              <w:bottom w:val="single" w:color="365F91" w:themeColor="accent1" w:themeShade="BF" w:sz="4" w:space="0"/>
              <w:right w:val="nil"/>
            </w:tcBorders>
            <w:hideMark/>
          </w:tcPr>
          <w:p w:rsidR="00E052DE" w:rsidP="006A480E" w:rsidRDefault="00E052DE" w14:paraId="62935251" w14:textId="77777777">
            <w:pPr>
              <w:pStyle w:val="Bluetext"/>
              <w:rPr>
                <w:szCs w:val="20"/>
                <w:lang w:val="en-US"/>
              </w:rPr>
            </w:pPr>
            <w:r>
              <w:rPr>
                <w:lang w:val="en-US"/>
              </w:rPr>
              <w:t>[####]</w:t>
            </w:r>
          </w:p>
        </w:tc>
        <w:tc>
          <w:tcPr>
            <w:tcW w:w="2331" w:type="dxa"/>
            <w:tcBorders>
              <w:top w:val="single" w:color="365F91" w:themeColor="accent1" w:themeShade="BF" w:sz="4" w:space="0"/>
              <w:left w:val="nil"/>
              <w:bottom w:val="single" w:color="365F91" w:themeColor="accent1" w:themeShade="BF" w:sz="4" w:space="0"/>
              <w:right w:val="nil"/>
            </w:tcBorders>
            <w:hideMark/>
          </w:tcPr>
          <w:p w:rsidR="00E052DE" w:rsidP="006A480E" w:rsidRDefault="00E052DE" w14:paraId="48C9E550" w14:textId="77777777">
            <w:pPr>
              <w:pStyle w:val="Bluetext"/>
              <w:jc w:val="center"/>
              <w:rPr>
                <w:szCs w:val="20"/>
                <w:lang w:val="en-US"/>
              </w:rPr>
            </w:pPr>
            <w:r>
              <w:rPr>
                <w:lang w:val="en-US"/>
              </w:rPr>
              <w:t>[####]</w:t>
            </w:r>
          </w:p>
        </w:tc>
      </w:tr>
    </w:tbl>
    <w:p w:rsidR="009A05DF" w:rsidP="009A05DF" w:rsidRDefault="009A05DF" w14:paraId="7D60E13C" w14:textId="6CD75FB6">
      <w:pPr>
        <w:pStyle w:val="Heading2"/>
      </w:pPr>
      <w:r>
        <w:t>11.</w:t>
      </w:r>
      <w:r w:rsidR="00316D39">
        <w:t xml:space="preserve">4 </w:t>
      </w:r>
      <w:r>
        <w:t>Localised lighting control</w:t>
      </w:r>
    </w:p>
    <w:tbl>
      <w:tblPr>
        <w:tblStyle w:val="Style1"/>
        <w:tblW w:w="4966" w:type="pct"/>
        <w:tblLook w:val="04A0" w:firstRow="1" w:lastRow="0" w:firstColumn="1" w:lastColumn="0" w:noHBand="0" w:noVBand="1"/>
      </w:tblPr>
      <w:tblGrid>
        <w:gridCol w:w="7305"/>
        <w:gridCol w:w="1661"/>
      </w:tblGrid>
      <w:tr w:rsidRPr="003A2BE3" w:rsidR="009A05DF" w:rsidTr="006A480E" w14:paraId="3B43BBD3" w14:textId="77777777">
        <w:tc>
          <w:tcPr>
            <w:tcW w:w="4074" w:type="pct"/>
            <w:vAlign w:val="center"/>
          </w:tcPr>
          <w:p w:rsidRPr="003A2BE3" w:rsidR="009A05DF" w:rsidP="006A480E" w:rsidRDefault="006709C3" w14:paraId="08ADB42F" w14:textId="29ADC8D2">
            <w:r>
              <w:t xml:space="preserve">Occupants </w:t>
            </w:r>
            <w:r w:rsidR="00C67570">
              <w:t xml:space="preserve">in the nominated area </w:t>
            </w:r>
            <w:proofErr w:type="gramStart"/>
            <w:r>
              <w:t>have the ability to</w:t>
            </w:r>
            <w:proofErr w:type="gramEnd"/>
            <w:r>
              <w:t xml:space="preserve"> control the lighting in their immediate environment</w:t>
            </w:r>
            <w:r w:rsidR="00EA71BA">
              <w:t xml:space="preserve"> for </w:t>
            </w:r>
            <w:r w:rsidR="005D7975">
              <w:t>95% of the nominated area.</w:t>
            </w:r>
          </w:p>
        </w:tc>
        <w:tc>
          <w:tcPr>
            <w:tcW w:w="926" w:type="pct"/>
            <w:vAlign w:val="center"/>
          </w:tcPr>
          <w:p w:rsidRPr="003A2BE3" w:rsidR="009A05DF" w:rsidP="006A480E" w:rsidRDefault="0046634F" w14:paraId="0AE62C72" w14:textId="77777777">
            <w:pPr>
              <w:jc w:val="center"/>
            </w:pPr>
            <w:sdt>
              <w:sdtPr>
                <w:id w:val="-277573790"/>
              </w:sdtPr>
              <w:sdtEndPr/>
              <w:sdtContent>
                <w:sdt>
                  <w:sdtPr>
                    <w:id w:val="336277334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>
                    <w:rPr>
                      <w:rFonts w:hint="eastAsia"/>
                    </w:rPr>
                  </w:sdtEndPr>
                  <w:sdtContent>
                    <w:r w:rsidR="00744D5F">
                      <w:rPr>
                        <w:rFonts w:hint="eastAsia" w:ascii="MS Gothic" w:hAnsi="MS Gothic" w:eastAsia="MS Gothic"/>
                      </w:rPr>
                      <w:t>☐</w:t>
                    </w:r>
                  </w:sdtContent>
                </w:sdt>
              </w:sdtContent>
            </w:sdt>
          </w:p>
        </w:tc>
      </w:tr>
    </w:tbl>
    <w:p w:rsidR="009A05DF" w:rsidP="009A05DF" w:rsidRDefault="009A05DF" w14:paraId="30896026" w14:textId="77777777"/>
    <w:tbl>
      <w:tblPr>
        <w:tblStyle w:val="Style1"/>
        <w:tblW w:w="4966" w:type="pct"/>
        <w:tblLook w:val="04A0" w:firstRow="1" w:lastRow="0" w:firstColumn="1" w:lastColumn="0" w:noHBand="0" w:noVBand="1"/>
      </w:tblPr>
      <w:tblGrid>
        <w:gridCol w:w="2321"/>
        <w:gridCol w:w="1938"/>
        <w:gridCol w:w="4707"/>
      </w:tblGrid>
      <w:tr w:rsidRPr="008B18B6" w:rsidR="009A05DF" w:rsidTr="006709C3" w14:paraId="592C4B84" w14:textId="77777777">
        <w:trPr>
          <w:trHeight w:val="473"/>
        </w:trPr>
        <w:tc>
          <w:tcPr>
            <w:tcW w:w="5000" w:type="pct"/>
            <w:gridSpan w:val="3"/>
          </w:tcPr>
          <w:p w:rsidR="00AB4E5D" w:rsidP="00316D39" w:rsidRDefault="006709C3" w14:paraId="213A6B1F" w14:textId="6ED9EA6D">
            <w:pPr>
              <w:pStyle w:val="Heading3"/>
              <w:rPr>
                <w:b/>
              </w:rPr>
            </w:pPr>
            <w:r>
              <w:t>localised lighting control summary</w:t>
            </w:r>
          </w:p>
        </w:tc>
      </w:tr>
      <w:tr w:rsidRPr="008B18B6" w:rsidR="006709C3" w:rsidTr="00C67570" w14:paraId="1BD8F46A" w14:textId="77777777">
        <w:trPr>
          <w:trHeight w:val="473"/>
        </w:trPr>
        <w:tc>
          <w:tcPr>
            <w:tcW w:w="1294" w:type="pct"/>
            <w:vAlign w:val="center"/>
          </w:tcPr>
          <w:p w:rsidRPr="003D7EE6" w:rsidR="006709C3" w:rsidP="006A480E" w:rsidRDefault="006709C3" w14:paraId="1359FD31" w14:textId="77777777">
            <w:pPr>
              <w:rPr>
                <w:b/>
              </w:rPr>
            </w:pPr>
            <w:r w:rsidRPr="003D7EE6">
              <w:rPr>
                <w:b/>
              </w:rPr>
              <w:t>Space / Level</w:t>
            </w:r>
          </w:p>
        </w:tc>
        <w:tc>
          <w:tcPr>
            <w:tcW w:w="1081" w:type="pct"/>
            <w:vAlign w:val="center"/>
          </w:tcPr>
          <w:p w:rsidRPr="003D7EE6" w:rsidR="006709C3" w:rsidP="006A480E" w:rsidRDefault="006709C3" w14:paraId="7E530C66" w14:textId="77777777">
            <w:pPr>
              <w:rPr>
                <w:b/>
              </w:rPr>
            </w:pPr>
            <w:r w:rsidRPr="003D7EE6">
              <w:rPr>
                <w:b/>
              </w:rPr>
              <w:t>Area (m</w:t>
            </w:r>
            <w:r w:rsidRPr="003D7EE6">
              <w:rPr>
                <w:b/>
                <w:vertAlign w:val="superscript"/>
              </w:rPr>
              <w:t>2</w:t>
            </w:r>
            <w:r w:rsidRPr="003D7EE6">
              <w:rPr>
                <w:b/>
              </w:rPr>
              <w:t>)</w:t>
            </w:r>
          </w:p>
        </w:tc>
        <w:tc>
          <w:tcPr>
            <w:tcW w:w="2625" w:type="pct"/>
            <w:vAlign w:val="center"/>
          </w:tcPr>
          <w:p w:rsidRPr="003D7EE6" w:rsidR="006709C3" w:rsidP="006A480E" w:rsidRDefault="006709C3" w14:paraId="530FAFD2" w14:textId="77777777">
            <w:pPr>
              <w:rPr>
                <w:b/>
              </w:rPr>
            </w:pPr>
            <w:r>
              <w:rPr>
                <w:b/>
              </w:rPr>
              <w:t>Localised Control Method</w:t>
            </w:r>
          </w:p>
        </w:tc>
      </w:tr>
      <w:tr w:rsidR="006709C3" w:rsidTr="00C67570" w14:paraId="356624C9" w14:textId="77777777">
        <w:trPr>
          <w:trHeight w:val="454"/>
        </w:trPr>
        <w:tc>
          <w:tcPr>
            <w:tcW w:w="1294" w:type="pct"/>
          </w:tcPr>
          <w:p w:rsidRPr="00BD3D03" w:rsidR="006709C3" w:rsidP="006A480E" w:rsidRDefault="006709C3" w14:paraId="6D255A46" w14:textId="77777777">
            <w:pPr>
              <w:rPr>
                <w:color w:val="8064A2" w:themeColor="accent4"/>
                <w:szCs w:val="20"/>
              </w:rPr>
            </w:pPr>
            <w:r w:rsidRPr="00BD3D03">
              <w:rPr>
                <w:color w:val="8064A2" w:themeColor="accent4"/>
                <w:szCs w:val="20"/>
              </w:rPr>
              <w:t>[Space 1 / Level 1]</w:t>
            </w:r>
          </w:p>
        </w:tc>
        <w:tc>
          <w:tcPr>
            <w:tcW w:w="1081" w:type="pct"/>
          </w:tcPr>
          <w:p w:rsidRPr="001B7B25" w:rsidR="006709C3" w:rsidP="006A480E" w:rsidRDefault="006709C3" w14:paraId="4D05327B" w14:textId="77777777"/>
        </w:tc>
        <w:tc>
          <w:tcPr>
            <w:tcW w:w="2625" w:type="pct"/>
          </w:tcPr>
          <w:p w:rsidRPr="001B7B25" w:rsidR="006709C3" w:rsidP="006A480E" w:rsidRDefault="006709C3" w14:paraId="5B6E66AF" w14:textId="77777777"/>
        </w:tc>
      </w:tr>
      <w:tr w:rsidR="006709C3" w:rsidTr="00C67570" w14:paraId="4CAD17D7" w14:textId="77777777">
        <w:trPr>
          <w:trHeight w:val="454"/>
        </w:trPr>
        <w:tc>
          <w:tcPr>
            <w:tcW w:w="1294" w:type="pct"/>
          </w:tcPr>
          <w:p w:rsidRPr="00BD3D03" w:rsidR="006709C3" w:rsidP="006A480E" w:rsidRDefault="006709C3" w14:paraId="2A9E0B5D" w14:textId="77777777">
            <w:pPr>
              <w:rPr>
                <w:color w:val="8064A2" w:themeColor="accent4"/>
                <w:szCs w:val="20"/>
              </w:rPr>
            </w:pPr>
            <w:r w:rsidRPr="00BD3D03">
              <w:rPr>
                <w:color w:val="8064A2" w:themeColor="accent4"/>
                <w:szCs w:val="20"/>
              </w:rPr>
              <w:t>[Space 2 / Level 2]</w:t>
            </w:r>
          </w:p>
        </w:tc>
        <w:tc>
          <w:tcPr>
            <w:tcW w:w="1081" w:type="pct"/>
          </w:tcPr>
          <w:p w:rsidRPr="001B7B25" w:rsidR="006709C3" w:rsidP="006A480E" w:rsidRDefault="006709C3" w14:paraId="0C26A82F" w14:textId="77777777"/>
        </w:tc>
        <w:tc>
          <w:tcPr>
            <w:tcW w:w="2625" w:type="pct"/>
          </w:tcPr>
          <w:p w:rsidRPr="001B7B25" w:rsidR="006709C3" w:rsidP="006A480E" w:rsidRDefault="006709C3" w14:paraId="420ECBCC" w14:textId="77777777"/>
        </w:tc>
      </w:tr>
      <w:tr w:rsidR="006709C3" w:rsidTr="00C67570" w14:paraId="6BA59CFD" w14:textId="77777777">
        <w:trPr>
          <w:trHeight w:val="454"/>
        </w:trPr>
        <w:tc>
          <w:tcPr>
            <w:tcW w:w="1294" w:type="pct"/>
          </w:tcPr>
          <w:p w:rsidRPr="00BD3D03" w:rsidR="006709C3" w:rsidP="006A480E" w:rsidRDefault="006709C3" w14:paraId="27787EEE" w14:textId="77777777">
            <w:pPr>
              <w:rPr>
                <w:color w:val="8064A2" w:themeColor="accent4"/>
                <w:szCs w:val="20"/>
              </w:rPr>
            </w:pPr>
            <w:r w:rsidRPr="00BD3D03">
              <w:rPr>
                <w:color w:val="8064A2" w:themeColor="accent4"/>
                <w:szCs w:val="20"/>
              </w:rPr>
              <w:t>[Space 3 / Level 3]</w:t>
            </w:r>
          </w:p>
        </w:tc>
        <w:tc>
          <w:tcPr>
            <w:tcW w:w="1081" w:type="pct"/>
          </w:tcPr>
          <w:p w:rsidRPr="001B7B25" w:rsidR="006709C3" w:rsidP="006A480E" w:rsidRDefault="006709C3" w14:paraId="54AA328C" w14:textId="77777777"/>
        </w:tc>
        <w:tc>
          <w:tcPr>
            <w:tcW w:w="2625" w:type="pct"/>
          </w:tcPr>
          <w:p w:rsidRPr="001B7B25" w:rsidR="006709C3" w:rsidP="006A480E" w:rsidRDefault="006709C3" w14:paraId="206206A5" w14:textId="77777777"/>
        </w:tc>
      </w:tr>
      <w:tr w:rsidR="006709C3" w:rsidTr="00C67570" w14:paraId="486852B1" w14:textId="77777777">
        <w:trPr>
          <w:trHeight w:val="454"/>
        </w:trPr>
        <w:tc>
          <w:tcPr>
            <w:tcW w:w="1294" w:type="pct"/>
          </w:tcPr>
          <w:p w:rsidRPr="0060657E" w:rsidR="006709C3" w:rsidP="006A480E" w:rsidRDefault="006709C3" w14:paraId="4B8486D4" w14:textId="77777777">
            <w:r w:rsidRPr="0060657E">
              <w:t>TOTAL</w:t>
            </w:r>
          </w:p>
        </w:tc>
        <w:tc>
          <w:tcPr>
            <w:tcW w:w="1081" w:type="pct"/>
          </w:tcPr>
          <w:p w:rsidRPr="001B7B25" w:rsidR="006709C3" w:rsidP="006A480E" w:rsidRDefault="006709C3" w14:paraId="363542AA" w14:textId="77777777">
            <w:pPr>
              <w:rPr>
                <w:b/>
              </w:rPr>
            </w:pPr>
          </w:p>
        </w:tc>
        <w:tc>
          <w:tcPr>
            <w:tcW w:w="2625" w:type="pct"/>
          </w:tcPr>
          <w:p w:rsidRPr="001B7B25" w:rsidR="006709C3" w:rsidP="006A480E" w:rsidRDefault="006709C3" w14:paraId="344B50D2" w14:textId="77777777">
            <w:pPr>
              <w:rPr>
                <w:b/>
              </w:rPr>
            </w:pPr>
          </w:p>
        </w:tc>
      </w:tr>
    </w:tbl>
    <w:p w:rsidRPr="009671EF" w:rsidR="00C74D4F" w:rsidP="00C74D4F" w:rsidRDefault="00C74D4F" w14:paraId="6539384D" w14:textId="77777777">
      <w:pPr>
        <w:rPr>
          <w:b/>
        </w:rPr>
      </w:pPr>
      <w:r w:rsidRPr="009671EF">
        <w:rPr>
          <w:b/>
        </w:rPr>
        <w:t xml:space="preserve">Please </w:t>
      </w:r>
      <w:proofErr w:type="gramStart"/>
      <w:r w:rsidRPr="009671EF">
        <w:rPr>
          <w:b/>
        </w:rPr>
        <w:t>note:</w:t>
      </w:r>
      <w:proofErr w:type="gramEnd"/>
      <w:r w:rsidRPr="009671EF">
        <w:rPr>
          <w:b/>
        </w:rPr>
        <w:t xml:space="preserve"> project teams may add more rows as required or use an attachment to display this information.</w:t>
      </w:r>
    </w:p>
    <w:p w:rsidR="00C74D4F" w:rsidP="00C74D4F" w:rsidRDefault="00C74D4F" w14:paraId="5F31C04E" w14:textId="2F206B01">
      <w:r>
        <w:t xml:space="preserve">Provide a description of how the project meets </w:t>
      </w:r>
      <w:r w:rsidR="00394F27">
        <w:t>th</w:t>
      </w:r>
      <w:r w:rsidR="00BA2270">
        <w:t>e</w:t>
      </w:r>
      <w:r>
        <w:t xml:space="preserve"> requirement</w:t>
      </w:r>
      <w:r w:rsidR="00BA2270">
        <w:t xml:space="preserve"> for localised lighting control</w:t>
      </w:r>
      <w:r w:rsidR="00657AFE">
        <w:t xml:space="preserve">, including </w:t>
      </w:r>
      <w:r w:rsidR="00AF31EA">
        <w:t>the</w:t>
      </w:r>
      <w:r w:rsidR="00493127">
        <w:t xml:space="preserve"> </w:t>
      </w:r>
      <w:r w:rsidR="00AF31EA">
        <w:t>definition of</w:t>
      </w:r>
      <w:r w:rsidR="00493127">
        <w:t xml:space="preserve"> the </w:t>
      </w:r>
      <w:proofErr w:type="gramStart"/>
      <w:r w:rsidR="00493127">
        <w:t>“ immediate</w:t>
      </w:r>
      <w:proofErr w:type="gramEnd"/>
      <w:r w:rsidR="00493127">
        <w:t xml:space="preserve"> environment” . </w:t>
      </w:r>
    </w:p>
    <w:p w:rsidR="00C74D4F" w:rsidP="00C74D4F" w:rsidRDefault="00C74D4F" w14:paraId="12AB647A" w14:textId="77777777">
      <w:pPr>
        <w:pBdr>
          <w:top w:val="single" w:color="244061" w:themeColor="accent1" w:themeShade="80" w:sz="4" w:space="1"/>
          <w:left w:val="single" w:color="244061" w:themeColor="accent1" w:themeShade="80" w:sz="4" w:space="4"/>
          <w:bottom w:val="single" w:color="244061" w:themeColor="accent1" w:themeShade="80" w:sz="4" w:space="1"/>
          <w:right w:val="single" w:color="244061" w:themeColor="accent1" w:themeShade="80" w:sz="4" w:space="4"/>
        </w:pBdr>
        <w:shd w:val="clear" w:color="auto" w:fill="DBE5F1" w:themeFill="accent1" w:themeFillTint="33"/>
      </w:pPr>
    </w:p>
    <w:p w:rsidR="00C74D4F" w:rsidP="00C74D4F" w:rsidRDefault="00C74D4F" w14:paraId="543A64A0" w14:textId="77777777">
      <w:pPr>
        <w:pBdr>
          <w:top w:val="single" w:color="244061" w:themeColor="accent1" w:themeShade="80" w:sz="4" w:space="1"/>
          <w:left w:val="single" w:color="244061" w:themeColor="accent1" w:themeShade="80" w:sz="4" w:space="4"/>
          <w:bottom w:val="single" w:color="244061" w:themeColor="accent1" w:themeShade="80" w:sz="4" w:space="1"/>
          <w:right w:val="single" w:color="244061" w:themeColor="accent1" w:themeShade="80" w:sz="4" w:space="4"/>
        </w:pBdr>
        <w:shd w:val="clear" w:color="auto" w:fill="DBE5F1" w:themeFill="accent1" w:themeFillTint="33"/>
      </w:pPr>
    </w:p>
    <w:p w:rsidR="00C74D4F" w:rsidP="00C74D4F" w:rsidRDefault="00C74D4F" w14:paraId="5F3332D4" w14:textId="77777777">
      <w:pPr>
        <w:pBdr>
          <w:top w:val="single" w:color="244061" w:themeColor="accent1" w:themeShade="80" w:sz="4" w:space="1"/>
          <w:left w:val="single" w:color="244061" w:themeColor="accent1" w:themeShade="80" w:sz="4" w:space="4"/>
          <w:bottom w:val="single" w:color="244061" w:themeColor="accent1" w:themeShade="80" w:sz="4" w:space="1"/>
          <w:right w:val="single" w:color="244061" w:themeColor="accent1" w:themeShade="80" w:sz="4" w:space="4"/>
        </w:pBdr>
        <w:shd w:val="clear" w:color="auto" w:fill="DBE5F1" w:themeFill="accent1" w:themeFillTint="33"/>
      </w:pPr>
    </w:p>
    <w:p w:rsidR="00C74D4F" w:rsidP="00C74D4F" w:rsidRDefault="00C74D4F" w14:paraId="4A31CDA6" w14:textId="77777777">
      <w:pPr>
        <w:pBdr>
          <w:top w:val="single" w:color="244061" w:themeColor="accent1" w:themeShade="80" w:sz="4" w:space="1"/>
          <w:left w:val="single" w:color="244061" w:themeColor="accent1" w:themeShade="80" w:sz="4" w:space="4"/>
          <w:bottom w:val="single" w:color="244061" w:themeColor="accent1" w:themeShade="80" w:sz="4" w:space="1"/>
          <w:right w:val="single" w:color="244061" w:themeColor="accent1" w:themeShade="80" w:sz="4" w:space="4"/>
        </w:pBdr>
        <w:shd w:val="clear" w:color="auto" w:fill="DBE5F1" w:themeFill="accent1" w:themeFillTint="33"/>
      </w:pPr>
    </w:p>
    <w:p w:rsidR="00C74D4F" w:rsidP="00C74D4F" w:rsidRDefault="00C74D4F" w14:paraId="73AB42F3" w14:textId="77777777">
      <w:pPr>
        <w:pBdr>
          <w:top w:val="single" w:color="244061" w:themeColor="accent1" w:themeShade="80" w:sz="4" w:space="1"/>
          <w:left w:val="single" w:color="244061" w:themeColor="accent1" w:themeShade="80" w:sz="4" w:space="4"/>
          <w:bottom w:val="single" w:color="244061" w:themeColor="accent1" w:themeShade="80" w:sz="4" w:space="1"/>
          <w:right w:val="single" w:color="244061" w:themeColor="accent1" w:themeShade="80" w:sz="4" w:space="4"/>
        </w:pBdr>
        <w:shd w:val="clear" w:color="auto" w:fill="DBE5F1" w:themeFill="accent1" w:themeFillTint="33"/>
      </w:pPr>
    </w:p>
    <w:p w:rsidR="00E052DE" w:rsidP="00E052DE" w:rsidRDefault="00E052DE" w14:paraId="0C3468D4" w14:textId="77777777">
      <w:pPr>
        <w:pStyle w:val="Bluetext"/>
        <w:spacing w:before="240" w:after="240"/>
        <w:rPr>
          <w:color w:val="000000"/>
          <w:szCs w:val="20"/>
          <w:lang w:val="en-US"/>
        </w:rPr>
      </w:pPr>
    </w:p>
    <w:p w:rsidR="00E052DE" w:rsidP="00E052DE" w:rsidRDefault="00E052DE" w14:paraId="51A64CEE" w14:textId="77777777">
      <w:pPr>
        <w:pStyle w:val="Bluetext"/>
        <w:spacing w:before="240" w:after="240"/>
        <w:rPr>
          <w:color w:val="000000"/>
          <w:szCs w:val="20"/>
          <w:lang w:val="en-US"/>
        </w:rPr>
      </w:pPr>
      <w:r>
        <w:rPr>
          <w:color w:val="000000"/>
          <w:szCs w:val="20"/>
          <w:lang w:val="en-US"/>
        </w:rPr>
        <w:t>Identify where this information can be found within the supporting documentation provided.</w:t>
      </w:r>
    </w:p>
    <w:tbl>
      <w:tblPr>
        <w:tblStyle w:val="TableGrid"/>
        <w:tblW w:w="0" w:type="auto"/>
        <w:tblBorders>
          <w:top w:val="single" w:color="365F91" w:themeColor="accent1" w:themeShade="BF" w:sz="4" w:space="0"/>
          <w:left w:val="none" w:color="auto" w:sz="0" w:space="0"/>
          <w:bottom w:val="single" w:color="365F91" w:themeColor="accent1" w:themeShade="BF" w:sz="4" w:space="0"/>
          <w:right w:val="none" w:color="auto" w:sz="0" w:space="0"/>
          <w:insideH w:val="single" w:color="365F91" w:themeColor="accent1" w:themeShade="BF" w:sz="4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E052DE" w:rsidTr="006A480E" w14:paraId="0424EFCD" w14:textId="77777777">
        <w:tc>
          <w:tcPr>
            <w:tcW w:w="6912" w:type="dxa"/>
            <w:tcBorders>
              <w:top w:val="single" w:color="365F91" w:themeColor="accent1" w:themeShade="BF" w:sz="4" w:space="0"/>
              <w:left w:val="nil"/>
              <w:bottom w:val="single" w:color="365F91" w:themeColor="accent1" w:themeShade="BF" w:sz="4" w:space="0"/>
              <w:right w:val="nil"/>
            </w:tcBorders>
            <w:shd w:val="clear" w:color="auto" w:fill="DBE5F1" w:themeFill="accent1" w:themeFillTint="33"/>
            <w:hideMark/>
          </w:tcPr>
          <w:p w:rsidR="00E052DE" w:rsidP="006A480E" w:rsidRDefault="00E052DE" w14:paraId="73E21DF9" w14:textId="77777777">
            <w:pPr>
              <w:pStyle w:val="Bluetext"/>
              <w:rPr>
                <w:b/>
                <w:color w:val="auto"/>
                <w:szCs w:val="20"/>
                <w:lang w:val="en-US"/>
              </w:rPr>
            </w:pPr>
            <w:r>
              <w:rPr>
                <w:b/>
                <w:color w:val="auto"/>
                <w:szCs w:val="20"/>
                <w:lang w:val="en-US"/>
              </w:rPr>
              <w:t xml:space="preserve">Supporting Documentation </w:t>
            </w:r>
            <w:r>
              <w:rPr>
                <w:b/>
                <w:color w:val="auto"/>
                <w:szCs w:val="20"/>
                <w:lang w:val="en-US"/>
              </w:rPr>
              <w:br/>
            </w:r>
            <w:r>
              <w:rPr>
                <w:color w:val="auto"/>
                <w:szCs w:val="20"/>
                <w:lang w:val="en-US"/>
              </w:rPr>
              <w:t>(Name / title / description of document)</w:t>
            </w:r>
          </w:p>
        </w:tc>
        <w:tc>
          <w:tcPr>
            <w:tcW w:w="2331" w:type="dxa"/>
            <w:tcBorders>
              <w:top w:val="single" w:color="365F91" w:themeColor="accent1" w:themeShade="BF" w:sz="4" w:space="0"/>
              <w:left w:val="nil"/>
              <w:bottom w:val="single" w:color="365F91" w:themeColor="accent1" w:themeShade="BF" w:sz="4" w:space="0"/>
              <w:right w:val="nil"/>
            </w:tcBorders>
            <w:shd w:val="clear" w:color="auto" w:fill="DBE5F1" w:themeFill="accent1" w:themeFillTint="33"/>
            <w:hideMark/>
          </w:tcPr>
          <w:p w:rsidR="00E052DE" w:rsidP="006A480E" w:rsidRDefault="00E052DE" w14:paraId="44A4DFA7" w14:textId="77777777">
            <w:pPr>
              <w:pStyle w:val="Bluetext"/>
              <w:jc w:val="center"/>
              <w:rPr>
                <w:b/>
                <w:color w:val="auto"/>
                <w:szCs w:val="20"/>
                <w:lang w:val="en-US"/>
              </w:rPr>
            </w:pPr>
            <w:r>
              <w:rPr>
                <w:b/>
                <w:color w:val="auto"/>
                <w:szCs w:val="20"/>
                <w:lang w:val="en-US"/>
              </w:rPr>
              <w:t>Reference</w:t>
            </w:r>
            <w:r>
              <w:rPr>
                <w:b/>
                <w:color w:val="auto"/>
                <w:szCs w:val="20"/>
                <w:lang w:val="en-US"/>
              </w:rPr>
              <w:br/>
            </w:r>
            <w:r>
              <w:rPr>
                <w:color w:val="auto"/>
                <w:szCs w:val="20"/>
                <w:lang w:val="en-US"/>
              </w:rPr>
              <w:t>(Page no. or section)</w:t>
            </w:r>
          </w:p>
        </w:tc>
      </w:tr>
      <w:tr w:rsidR="00E052DE" w:rsidTr="006A480E" w14:paraId="75AC9E64" w14:textId="77777777">
        <w:tc>
          <w:tcPr>
            <w:tcW w:w="6912" w:type="dxa"/>
            <w:tcBorders>
              <w:top w:val="single" w:color="365F91" w:themeColor="accent1" w:themeShade="BF" w:sz="4" w:space="0"/>
              <w:left w:val="nil"/>
              <w:bottom w:val="single" w:color="365F91" w:themeColor="accent1" w:themeShade="BF" w:sz="4" w:space="0"/>
              <w:right w:val="nil"/>
            </w:tcBorders>
            <w:hideMark/>
          </w:tcPr>
          <w:p w:rsidR="00E052DE" w:rsidP="006A480E" w:rsidRDefault="00E052DE" w14:paraId="18102EB1" w14:textId="77777777">
            <w:pPr>
              <w:pStyle w:val="Bluetext"/>
              <w:rPr>
                <w:szCs w:val="20"/>
                <w:lang w:val="en-US"/>
              </w:rPr>
            </w:pPr>
            <w:r>
              <w:rPr>
                <w:lang w:val="en-US"/>
              </w:rPr>
              <w:t>[####]</w:t>
            </w:r>
          </w:p>
        </w:tc>
        <w:tc>
          <w:tcPr>
            <w:tcW w:w="2331" w:type="dxa"/>
            <w:tcBorders>
              <w:top w:val="single" w:color="365F91" w:themeColor="accent1" w:themeShade="BF" w:sz="4" w:space="0"/>
              <w:left w:val="nil"/>
              <w:bottom w:val="single" w:color="365F91" w:themeColor="accent1" w:themeShade="BF" w:sz="4" w:space="0"/>
              <w:right w:val="nil"/>
            </w:tcBorders>
            <w:hideMark/>
          </w:tcPr>
          <w:p w:rsidR="00E052DE" w:rsidP="006A480E" w:rsidRDefault="00E052DE" w14:paraId="3FDBFE03" w14:textId="77777777">
            <w:pPr>
              <w:pStyle w:val="Bluetext"/>
              <w:jc w:val="center"/>
              <w:rPr>
                <w:szCs w:val="20"/>
                <w:lang w:val="en-US"/>
              </w:rPr>
            </w:pPr>
            <w:r>
              <w:rPr>
                <w:lang w:val="en-US"/>
              </w:rPr>
              <w:t>[####]</w:t>
            </w:r>
          </w:p>
        </w:tc>
      </w:tr>
      <w:tr w:rsidR="00E052DE" w:rsidTr="006A480E" w14:paraId="301ED938" w14:textId="77777777">
        <w:tc>
          <w:tcPr>
            <w:tcW w:w="6912" w:type="dxa"/>
            <w:tcBorders>
              <w:top w:val="single" w:color="365F91" w:themeColor="accent1" w:themeShade="BF" w:sz="4" w:space="0"/>
              <w:left w:val="nil"/>
              <w:bottom w:val="single" w:color="365F91" w:themeColor="accent1" w:themeShade="BF" w:sz="4" w:space="0"/>
              <w:right w:val="nil"/>
            </w:tcBorders>
            <w:hideMark/>
          </w:tcPr>
          <w:p w:rsidR="00E052DE" w:rsidP="006A480E" w:rsidRDefault="00E052DE" w14:paraId="7A455258" w14:textId="77777777">
            <w:pPr>
              <w:pStyle w:val="Bluetext"/>
              <w:rPr>
                <w:szCs w:val="20"/>
                <w:lang w:val="en-US"/>
              </w:rPr>
            </w:pPr>
            <w:r>
              <w:rPr>
                <w:lang w:val="en-US"/>
              </w:rPr>
              <w:t>[####]</w:t>
            </w:r>
          </w:p>
        </w:tc>
        <w:tc>
          <w:tcPr>
            <w:tcW w:w="2331" w:type="dxa"/>
            <w:tcBorders>
              <w:top w:val="single" w:color="365F91" w:themeColor="accent1" w:themeShade="BF" w:sz="4" w:space="0"/>
              <w:left w:val="nil"/>
              <w:bottom w:val="single" w:color="365F91" w:themeColor="accent1" w:themeShade="BF" w:sz="4" w:space="0"/>
              <w:right w:val="nil"/>
            </w:tcBorders>
            <w:hideMark/>
          </w:tcPr>
          <w:p w:rsidR="00E052DE" w:rsidP="006A480E" w:rsidRDefault="00E052DE" w14:paraId="5074E916" w14:textId="77777777">
            <w:pPr>
              <w:pStyle w:val="Bluetext"/>
              <w:jc w:val="center"/>
              <w:rPr>
                <w:szCs w:val="20"/>
                <w:lang w:val="en-US"/>
              </w:rPr>
            </w:pPr>
            <w:r>
              <w:rPr>
                <w:lang w:val="en-US"/>
              </w:rPr>
              <w:t>[####]</w:t>
            </w:r>
          </w:p>
        </w:tc>
      </w:tr>
    </w:tbl>
    <w:p w:rsidR="009671EF" w:rsidRDefault="009671EF" w14:paraId="2A800639" w14:textId="390348D1">
      <w:pPr>
        <w:spacing w:before="0" w:after="0" w:line="240" w:lineRule="auto"/>
        <w:rPr>
          <w:rFonts w:eastAsia="Times New Roman"/>
          <w:caps/>
          <w:noProof/>
          <w:color w:val="365F91" w:themeColor="accent1" w:themeShade="BF"/>
          <w:sz w:val="36"/>
          <w:szCs w:val="32"/>
        </w:rPr>
      </w:pPr>
    </w:p>
    <w:p w:rsidR="00C651D0" w:rsidP="00C651D0" w:rsidRDefault="00C651D0" w14:paraId="0C7B7A1F" w14:textId="77777777">
      <w:pPr>
        <w:pStyle w:val="Heading2"/>
      </w:pPr>
      <w:r w:rsidRPr="001C55B2">
        <w:t>DISCUSSION</w:t>
      </w:r>
    </w:p>
    <w:p w:rsidRPr="00F21995" w:rsidR="00125919" w:rsidP="00125919" w:rsidRDefault="00125919" w14:paraId="7808C0B0" w14:textId="77777777">
      <w:pPr>
        <w:pStyle w:val="Bluetext"/>
        <w:rPr>
          <w:rFonts w:cstheme="minorHAnsi"/>
          <w:color w:val="auto"/>
        </w:rPr>
      </w:pPr>
      <w:r>
        <w:rPr>
          <w:rFonts w:cstheme="minorHAnsi"/>
          <w:color w:val="auto"/>
        </w:rPr>
        <w:t>Outline</w:t>
      </w:r>
      <w:r w:rsidRPr="00F21995">
        <w:rPr>
          <w:rFonts w:cstheme="minorHAnsi"/>
          <w:color w:val="auto"/>
        </w:rPr>
        <w:t xml:space="preserve"> any issues you would like to highlight and c</w:t>
      </w:r>
      <w:r>
        <w:rPr>
          <w:rFonts w:cstheme="minorHAnsi"/>
          <w:color w:val="auto"/>
        </w:rPr>
        <w:t xml:space="preserve">larify for the Certified Assessor(s). </w:t>
      </w:r>
    </w:p>
    <w:p w:rsidR="00C651D0" w:rsidP="00C651D0" w:rsidRDefault="00C651D0" w14:paraId="02D52072" w14:textId="77777777">
      <w:pPr>
        <w:pBdr>
          <w:top w:val="single" w:color="17365D" w:themeColor="text2" w:themeShade="BF" w:sz="4" w:space="1"/>
          <w:left w:val="single" w:color="17365D" w:themeColor="text2" w:themeShade="BF" w:sz="4" w:space="4"/>
          <w:bottom w:val="single" w:color="17365D" w:themeColor="text2" w:themeShade="BF" w:sz="4" w:space="1"/>
          <w:right w:val="single" w:color="17365D" w:themeColor="text2" w:themeShade="BF" w:sz="4" w:space="4"/>
        </w:pBdr>
        <w:shd w:val="clear" w:color="auto" w:fill="DBE5F1" w:themeFill="accent1" w:themeFillTint="33"/>
        <w:spacing w:line="288" w:lineRule="auto"/>
        <w:jc w:val="both"/>
      </w:pPr>
    </w:p>
    <w:p w:rsidR="00C651D0" w:rsidP="00C651D0" w:rsidRDefault="00C651D0" w14:paraId="454A564F" w14:textId="77777777">
      <w:pPr>
        <w:pBdr>
          <w:top w:val="single" w:color="17365D" w:themeColor="text2" w:themeShade="BF" w:sz="4" w:space="1"/>
          <w:left w:val="single" w:color="17365D" w:themeColor="text2" w:themeShade="BF" w:sz="4" w:space="4"/>
          <w:bottom w:val="single" w:color="17365D" w:themeColor="text2" w:themeShade="BF" w:sz="4" w:space="1"/>
          <w:right w:val="single" w:color="17365D" w:themeColor="text2" w:themeShade="BF" w:sz="4" w:space="4"/>
        </w:pBdr>
        <w:shd w:val="clear" w:color="auto" w:fill="DBE5F1" w:themeFill="accent1" w:themeFillTint="33"/>
        <w:spacing w:line="288" w:lineRule="auto"/>
        <w:jc w:val="both"/>
      </w:pPr>
    </w:p>
    <w:p w:rsidR="00C651D0" w:rsidP="00C651D0" w:rsidRDefault="00C651D0" w14:paraId="4FDDE493" w14:textId="77777777">
      <w:pPr>
        <w:pBdr>
          <w:top w:val="single" w:color="17365D" w:themeColor="text2" w:themeShade="BF" w:sz="4" w:space="1"/>
          <w:left w:val="single" w:color="17365D" w:themeColor="text2" w:themeShade="BF" w:sz="4" w:space="4"/>
          <w:bottom w:val="single" w:color="17365D" w:themeColor="text2" w:themeShade="BF" w:sz="4" w:space="1"/>
          <w:right w:val="single" w:color="17365D" w:themeColor="text2" w:themeShade="BF" w:sz="4" w:space="4"/>
        </w:pBdr>
        <w:shd w:val="clear" w:color="auto" w:fill="DBE5F1" w:themeFill="accent1" w:themeFillTint="33"/>
        <w:spacing w:line="288" w:lineRule="auto"/>
        <w:jc w:val="both"/>
      </w:pPr>
    </w:p>
    <w:p w:rsidR="00C651D0" w:rsidP="00C651D0" w:rsidRDefault="00C651D0" w14:paraId="0E96BE03" w14:textId="77777777">
      <w:pPr>
        <w:pBdr>
          <w:top w:val="single" w:color="17365D" w:themeColor="text2" w:themeShade="BF" w:sz="4" w:space="1"/>
          <w:left w:val="single" w:color="17365D" w:themeColor="text2" w:themeShade="BF" w:sz="4" w:space="4"/>
          <w:bottom w:val="single" w:color="17365D" w:themeColor="text2" w:themeShade="BF" w:sz="4" w:space="1"/>
          <w:right w:val="single" w:color="17365D" w:themeColor="text2" w:themeShade="BF" w:sz="4" w:space="4"/>
        </w:pBdr>
        <w:shd w:val="clear" w:color="auto" w:fill="DBE5F1" w:themeFill="accent1" w:themeFillTint="33"/>
        <w:spacing w:line="288" w:lineRule="auto"/>
        <w:jc w:val="both"/>
      </w:pPr>
    </w:p>
    <w:p w:rsidR="00316D39" w:rsidP="00C651D0" w:rsidRDefault="00316D39" w14:paraId="165B0DA2" w14:textId="77777777">
      <w:pPr>
        <w:pStyle w:val="Heading2"/>
      </w:pPr>
    </w:p>
    <w:p w:rsidRPr="001C55B2" w:rsidR="00C651D0" w:rsidP="00C651D0" w:rsidRDefault="00C651D0" w14:paraId="48042E10" w14:textId="5B3EE16E">
      <w:pPr>
        <w:pStyle w:val="Heading2"/>
      </w:pPr>
      <w:r w:rsidRPr="001C55B2">
        <w:t>DECLARATION</w:t>
      </w:r>
    </w:p>
    <w:p w:rsidR="00C651D0" w:rsidP="00C651D0" w:rsidRDefault="00C651D0" w14:paraId="636805C2" w14:textId="77777777">
      <w:pPr>
        <w:rPr>
          <w:rFonts w:eastAsiaTheme="majorEastAsia"/>
        </w:rPr>
      </w:pPr>
      <w:r>
        <w:rPr>
          <w:rFonts w:eastAsiaTheme="majorEastAsia"/>
        </w:rPr>
        <w:t xml:space="preserve">I confirm that the information provided in this document is truthful and accurate at the time of completion. </w:t>
      </w:r>
    </w:p>
    <w:p w:rsidR="00C651D0" w:rsidP="00C651D0" w:rsidRDefault="00C651D0" w14:paraId="28B1DD89" w14:textId="77777777">
      <w:pPr>
        <w:rPr>
          <w:rFonts w:cstheme="minorHAnsi"/>
        </w:rPr>
      </w:pPr>
      <w:r>
        <w:rPr>
          <w:rFonts w:cstheme="minorHAnsi"/>
        </w:rPr>
        <w:t>Provide author d</w:t>
      </w:r>
      <w:r w:rsidRPr="008B4275">
        <w:rPr>
          <w:rFonts w:cstheme="minorHAnsi"/>
        </w:rPr>
        <w:t>etails</w:t>
      </w:r>
      <w:r>
        <w:rPr>
          <w:rFonts w:cstheme="minorHAnsi"/>
        </w:rPr>
        <w:t xml:space="preserve">, including name, </w:t>
      </w:r>
      <w:proofErr w:type="gramStart"/>
      <w:r>
        <w:rPr>
          <w:rFonts w:cstheme="minorHAnsi"/>
        </w:rPr>
        <w:t>position</w:t>
      </w:r>
      <w:proofErr w:type="gramEnd"/>
      <w:r>
        <w:rPr>
          <w:rFonts w:cstheme="minorHAnsi"/>
        </w:rPr>
        <w:t xml:space="preserve"> and email address</w:t>
      </w:r>
      <w:r w:rsidRPr="008B4275">
        <w:rPr>
          <w:rFonts w:cstheme="minorHAnsi"/>
        </w:rPr>
        <w:t xml:space="preserve">: </w:t>
      </w:r>
    </w:p>
    <w:p w:rsidR="00C651D0" w:rsidP="00C651D0" w:rsidRDefault="00C651D0" w14:paraId="4A8CA67D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hd w:val="clear" w:color="auto" w:fill="DBE5F1" w:themeFill="accent1" w:themeFillTint="33"/>
        <w:rPr>
          <w:color w:val="8064A2" w:themeColor="accent4"/>
          <w:szCs w:val="20"/>
        </w:rPr>
      </w:pPr>
    </w:p>
    <w:p w:rsidR="00C651D0" w:rsidP="00C651D0" w:rsidRDefault="00C651D0" w14:paraId="10DBDB76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hd w:val="clear" w:color="auto" w:fill="DBE5F1" w:themeFill="accent1" w:themeFillTint="33"/>
        <w:rPr>
          <w:rFonts w:cstheme="minorHAnsi"/>
        </w:rPr>
      </w:pPr>
    </w:p>
    <w:p w:rsidR="009E61F7" w:rsidP="00C651D0" w:rsidRDefault="009E61F7" w14:paraId="5D7EED5F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hd w:val="clear" w:color="auto" w:fill="DBE5F1" w:themeFill="accent1" w:themeFillTint="33"/>
        <w:rPr>
          <w:rFonts w:cstheme="minorHAnsi"/>
        </w:rPr>
      </w:pPr>
    </w:p>
    <w:p w:rsidRPr="008B4275" w:rsidR="00C651D0" w:rsidP="00C651D0" w:rsidRDefault="00C651D0" w14:paraId="6965357E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hd w:val="clear" w:color="auto" w:fill="DBE5F1" w:themeFill="accent1" w:themeFillTint="33"/>
        <w:rPr>
          <w:rFonts w:cstheme="minorHAnsi"/>
        </w:rPr>
      </w:pPr>
    </w:p>
    <w:sdt>
      <w:sdtPr>
        <w:rPr>
          <w:rFonts w:cstheme="minorHAnsi"/>
        </w:rPr>
        <w:id w:val="2568407"/>
        <w:date>
          <w:dateFormat w:val="d/MM/yyyy"/>
          <w:lid w:val="en-AU"/>
          <w:storeMappedDataAs w:val="dateTime"/>
          <w:calendar w:val="gregorian"/>
        </w:date>
      </w:sdtPr>
      <w:sdtEndPr/>
      <w:sdtContent>
        <w:p w:rsidR="00C651D0" w:rsidP="00C651D0" w:rsidRDefault="00C651D0" w14:paraId="6AC216C3" w14:textId="77777777">
          <w:pPr>
            <w:pStyle w:val="Bluetext"/>
            <w:tabs>
              <w:tab w:val="left" w:pos="1120"/>
            </w:tabs>
            <w:rPr>
              <w:rFonts w:cstheme="minorHAnsi"/>
            </w:rPr>
          </w:pPr>
          <w:r w:rsidRPr="00536BB3">
            <w:rPr>
              <w:rFonts w:cstheme="minorHAnsi"/>
            </w:rPr>
            <w:t>[Date]</w:t>
          </w:r>
          <w:r>
            <w:rPr>
              <w:rFonts w:cstheme="minorHAnsi"/>
            </w:rPr>
            <w:tab/>
          </w:r>
        </w:p>
      </w:sdtContent>
    </w:sdt>
    <w:p w:rsidR="00C651D0" w:rsidP="00C651D0" w:rsidRDefault="00C651D0" w14:paraId="32F01793" w14:textId="77777777">
      <w:pPr>
        <w:pStyle w:val="DateIssue"/>
      </w:pPr>
      <w:r w:rsidDel="002E1323">
        <w:rPr>
          <w:rFonts w:eastAsiaTheme="majorEastAsia"/>
        </w:rPr>
        <w:t xml:space="preserve"> </w:t>
      </w:r>
      <w:r w:rsidRPr="0035552E">
        <w:t xml:space="preserve">––– </w:t>
      </w:r>
      <w:r w:rsidRPr="00D520E6">
        <w:rPr>
          <w:rStyle w:val="Strong"/>
        </w:rPr>
        <w:t>Report end</w:t>
      </w:r>
      <w:r w:rsidRPr="0035552E">
        <w:t xml:space="preserve"> –––</w:t>
      </w:r>
    </w:p>
    <w:p w:rsidR="00644150" w:rsidP="005C2F1A" w:rsidRDefault="00644150" w14:paraId="3FC528FC" w14:textId="77777777"/>
    <w:sectPr w:rsidR="00644150" w:rsidSect="009173CC">
      <w:headerReference w:type="default" r:id="rId11"/>
      <w:footerReference w:type="default" r:id="rId12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46634F" w:rsidP="009A05DF" w:rsidRDefault="0046634F" w14:paraId="7951418C" w14:textId="77777777">
      <w:pPr>
        <w:spacing w:before="0" w:after="0" w:line="240" w:lineRule="auto"/>
      </w:pPr>
      <w:r>
        <w:separator/>
      </w:r>
    </w:p>
  </w:endnote>
  <w:endnote w:type="continuationSeparator" w:id="0">
    <w:p w:rsidR="0046634F" w:rsidP="009A05DF" w:rsidRDefault="0046634F" w14:paraId="3D7B3AAF" w14:textId="77777777">
      <w:pPr>
        <w:spacing w:before="0" w:after="0" w:line="240" w:lineRule="auto"/>
      </w:pPr>
      <w:r>
        <w:continuationSeparator/>
      </w:r>
    </w:p>
  </w:endnote>
  <w:endnote w:type="continuationNotice" w:id="1">
    <w:p w:rsidR="0046634F" w:rsidRDefault="0046634F" w14:paraId="474C2C5E" w14:textId="77777777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36224F" w:rsidRDefault="002F1326" w14:paraId="08400768" w14:textId="41204FF8">
    <w:pPr>
      <w:pStyle w:val="Footer"/>
    </w:pPr>
    <w:r>
      <w:rPr>
        <w:noProof/>
      </w:rPr>
      <w:drawing>
        <wp:inline distT="0" distB="0" distL="0" distR="0" wp14:anchorId="0FA8AC4C" wp14:editId="54E692DC">
          <wp:extent cx="1517720" cy="276225"/>
          <wp:effectExtent l="0" t="0" r="635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9458" cy="2820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6634F" w:rsidP="009A05DF" w:rsidRDefault="0046634F" w14:paraId="1F96D5ED" w14:textId="77777777">
      <w:pPr>
        <w:spacing w:before="0" w:after="0" w:line="240" w:lineRule="auto"/>
      </w:pPr>
      <w:r>
        <w:separator/>
      </w:r>
    </w:p>
  </w:footnote>
  <w:footnote w:type="continuationSeparator" w:id="0">
    <w:p w:rsidR="0046634F" w:rsidP="009A05DF" w:rsidRDefault="0046634F" w14:paraId="398199ED" w14:textId="77777777">
      <w:pPr>
        <w:spacing w:before="0" w:after="0" w:line="240" w:lineRule="auto"/>
      </w:pPr>
      <w:r>
        <w:continuationSeparator/>
      </w:r>
    </w:p>
  </w:footnote>
  <w:footnote w:type="continuationNotice" w:id="1">
    <w:p w:rsidR="0046634F" w:rsidRDefault="0046634F" w14:paraId="23E802A4" w14:textId="77777777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6180C" w:rsidP="0096180C" w:rsidRDefault="0096180C" w14:paraId="4FBA630B" w14:textId="46B58E24">
    <w:pPr>
      <w:pStyle w:val="Header"/>
      <w:pBdr>
        <w:bottom w:val="single" w:color="auto" w:sz="4" w:space="1"/>
      </w:pBdr>
      <w:tabs>
        <w:tab w:val="clear" w:pos="9026"/>
        <w:tab w:val="left" w:pos="5103"/>
        <w:tab w:val="right" w:pos="9639"/>
      </w:tabs>
      <w:ind w:right="-612" w:hanging="567"/>
      <w:rPr>
        <w:sz w:val="16"/>
        <w:szCs w:val="16"/>
        <w:lang w:val="en-US"/>
      </w:rPr>
    </w:pPr>
    <w:r>
      <w:rPr>
        <w:sz w:val="16"/>
        <w:szCs w:val="16"/>
        <w:lang w:val="en-US"/>
      </w:rPr>
      <w:t xml:space="preserve">Green Star – Design &amp; As Built </w:t>
    </w:r>
    <w:r w:rsidR="00530B2C">
      <w:rPr>
        <w:sz w:val="16"/>
        <w:szCs w:val="16"/>
        <w:lang w:val="en-US"/>
      </w:rPr>
      <w:t>NZ</w:t>
    </w:r>
    <w:r>
      <w:rPr>
        <w:sz w:val="16"/>
        <w:szCs w:val="16"/>
        <w:lang w:val="en-US"/>
      </w:rPr>
      <w:t>v1</w:t>
    </w:r>
    <w:r w:rsidR="0021374C">
      <w:rPr>
        <w:sz w:val="16"/>
        <w:szCs w:val="16"/>
        <w:lang w:val="en-US"/>
      </w:rPr>
      <w:t>.</w:t>
    </w:r>
    <w:r w:rsidR="00A571C5">
      <w:rPr>
        <w:sz w:val="16"/>
        <w:szCs w:val="16"/>
        <w:lang w:val="en-US"/>
      </w:rPr>
      <w:t>1</w:t>
    </w:r>
    <w:r>
      <w:rPr>
        <w:sz w:val="16"/>
        <w:szCs w:val="16"/>
        <w:lang w:val="en-US"/>
      </w:rPr>
      <w:tab/>
    </w:r>
    <w:r>
      <w:rPr>
        <w:sz w:val="16"/>
        <w:szCs w:val="16"/>
        <w:lang w:val="en-US"/>
      </w:rPr>
      <w:tab/>
    </w:r>
    <w:r>
      <w:rPr>
        <w:sz w:val="16"/>
        <w:szCs w:val="16"/>
        <w:lang w:val="en-US"/>
      </w:rPr>
      <w:tab/>
    </w:r>
    <w:r w:rsidR="00EB56CF">
      <w:rPr>
        <w:sz w:val="16"/>
        <w:szCs w:val="16"/>
        <w:lang w:val="en-US"/>
      </w:rPr>
      <w:t xml:space="preserve">Submission Template </w:t>
    </w:r>
    <w:r w:rsidR="00530B2C">
      <w:rPr>
        <w:sz w:val="16"/>
        <w:szCs w:val="16"/>
        <w:lang w:val="en-US"/>
      </w:rPr>
      <w:t>NZ</w:t>
    </w:r>
    <w:r w:rsidR="00125919">
      <w:rPr>
        <w:sz w:val="16"/>
        <w:szCs w:val="16"/>
        <w:lang w:val="en-US"/>
      </w:rPr>
      <w:t>v1.</w:t>
    </w:r>
    <w:r w:rsidR="00A571C5">
      <w:rPr>
        <w:sz w:val="16"/>
        <w:szCs w:val="16"/>
        <w:lang w:val="en-US"/>
      </w:rPr>
      <w:t>1</w:t>
    </w:r>
  </w:p>
  <w:p w:rsidR="0036224F" w:rsidRDefault="0036224F" w14:paraId="3C7682D3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6BC5A6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C0E0A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F82E5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F567B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34223E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hint="default" w:ascii="Symbol" w:hAnsi="Symbol"/>
      </w:rPr>
    </w:lvl>
  </w:abstractNum>
  <w:abstractNum w:abstractNumId="5" w15:restartNumberingAfterBreak="0">
    <w:nsid w:val="FFFFFF81"/>
    <w:multiLevelType w:val="singleLevel"/>
    <w:tmpl w:val="67BC2E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hint="default" w:ascii="Symbol" w:hAnsi="Symbol"/>
      </w:rPr>
    </w:lvl>
  </w:abstractNum>
  <w:abstractNum w:abstractNumId="6" w15:restartNumberingAfterBreak="0">
    <w:nsid w:val="FFFFFF82"/>
    <w:multiLevelType w:val="singleLevel"/>
    <w:tmpl w:val="412E048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hint="default" w:ascii="Symbol" w:hAnsi="Symbol"/>
      </w:rPr>
    </w:lvl>
  </w:abstractNum>
  <w:abstractNum w:abstractNumId="7" w15:restartNumberingAfterBreak="0">
    <w:nsid w:val="FFFFFF83"/>
    <w:multiLevelType w:val="singleLevel"/>
    <w:tmpl w:val="596021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hint="default" w:ascii="Symbol" w:hAnsi="Symbol"/>
      </w:rPr>
    </w:lvl>
  </w:abstractNum>
  <w:abstractNum w:abstractNumId="8" w15:restartNumberingAfterBreak="0">
    <w:nsid w:val="FFFFFF88"/>
    <w:multiLevelType w:val="singleLevel"/>
    <w:tmpl w:val="97FE78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86445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</w:abstractNum>
  <w:abstractNum w:abstractNumId="10" w15:restartNumberingAfterBreak="0">
    <w:nsid w:val="00000001"/>
    <w:multiLevelType w:val="hybridMultilevel"/>
    <w:tmpl w:val="00000001"/>
    <w:lvl w:ilvl="0" w:tplc="9132C0C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 w:eastAsia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4D86968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hAnsi="Arial" w:eastAsia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37A2D24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hAnsi="Arial" w:eastAsia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31587CB0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hAnsi="Arial" w:eastAsia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9721DE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hAnsi="Arial" w:eastAsia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A8EA8F4C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hAnsi="Arial" w:eastAsia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8A885A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hAnsi="Arial" w:eastAsia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BDC49DA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hAnsi="Arial" w:eastAsia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142ACE2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hAnsi="Arial" w:eastAsia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1" w15:restartNumberingAfterBreak="0">
    <w:nsid w:val="00000002"/>
    <w:multiLevelType w:val="hybridMultilevel"/>
    <w:tmpl w:val="00000002"/>
    <w:lvl w:ilvl="0" w:tplc="FEE6661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 w:eastAsia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EBD047E8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hAnsi="Arial" w:eastAsia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E982B3F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hAnsi="Arial" w:eastAsia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748828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hAnsi="Arial" w:eastAsia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8CAC341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hAnsi="Arial" w:eastAsia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4384746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hAnsi="Arial" w:eastAsia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AFA8570E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hAnsi="Arial" w:eastAsia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17740816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hAnsi="Arial" w:eastAsia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7B82CB00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hAnsi="Arial" w:eastAsia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2" w15:restartNumberingAfterBreak="0">
    <w:nsid w:val="00000003"/>
    <w:multiLevelType w:val="hybridMultilevel"/>
    <w:tmpl w:val="00000003"/>
    <w:lvl w:ilvl="0" w:tplc="D1F67BBA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 w:eastAsia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0472E7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hAnsi="Arial" w:eastAsia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F8C68EF0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hAnsi="Arial" w:eastAsia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A24F66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hAnsi="Arial" w:eastAsia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57C267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hAnsi="Arial" w:eastAsia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127A2AF0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hAnsi="Arial" w:eastAsia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2BA0E30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hAnsi="Arial" w:eastAsia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A81CE56E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hAnsi="Arial" w:eastAsia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452AF2A6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hAnsi="Arial" w:eastAsia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3" w15:restartNumberingAfterBreak="0">
    <w:nsid w:val="00000004"/>
    <w:multiLevelType w:val="hybridMultilevel"/>
    <w:tmpl w:val="00000004"/>
    <w:lvl w:ilvl="0" w:tplc="1F740748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 w:eastAsia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28A28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hAnsi="Arial" w:eastAsia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034811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hAnsi="Arial" w:eastAsia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1AD49F7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hAnsi="Arial" w:eastAsia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631CA05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hAnsi="Arial" w:eastAsia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221865F2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hAnsi="Arial" w:eastAsia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85243112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hAnsi="Arial" w:eastAsia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0A80105C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hAnsi="Arial" w:eastAsia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F66E5A6E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hAnsi="Arial" w:eastAsia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4" w15:restartNumberingAfterBreak="0">
    <w:nsid w:val="00000005"/>
    <w:multiLevelType w:val="hybridMultilevel"/>
    <w:tmpl w:val="00000005"/>
    <w:lvl w:ilvl="0" w:tplc="BDDC551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 w:eastAsia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780986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hAnsi="Arial" w:eastAsia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5B5ADFB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hAnsi="Arial" w:eastAsia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943891E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hAnsi="Arial" w:eastAsia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FCE04C2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hAnsi="Arial" w:eastAsia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FE7CA45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hAnsi="Arial" w:eastAsia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9E6877D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hAnsi="Arial" w:eastAsia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D3C83D0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hAnsi="Arial" w:eastAsia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D3E8FE4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hAnsi="Arial" w:eastAsia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5" w15:restartNumberingAfterBreak="0">
    <w:nsid w:val="09232557"/>
    <w:multiLevelType w:val="hybridMultilevel"/>
    <w:tmpl w:val="624ED928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0B527D3D"/>
    <w:multiLevelType w:val="hybridMultilevel"/>
    <w:tmpl w:val="DDEC38BC"/>
    <w:lvl w:ilvl="0" w:tplc="0C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7" w15:restartNumberingAfterBreak="0">
    <w:nsid w:val="0BB84667"/>
    <w:multiLevelType w:val="multilevel"/>
    <w:tmpl w:val="00000001"/>
    <w:numStyleLink w:val="Bullets"/>
  </w:abstractNum>
  <w:abstractNum w:abstractNumId="18" w15:restartNumberingAfterBreak="0">
    <w:nsid w:val="10F94584"/>
    <w:multiLevelType w:val="multilevel"/>
    <w:tmpl w:val="00000001"/>
    <w:numStyleLink w:val="Bullets"/>
  </w:abstractNum>
  <w:abstractNum w:abstractNumId="19" w15:restartNumberingAfterBreak="0">
    <w:nsid w:val="1AD62996"/>
    <w:multiLevelType w:val="multilevel"/>
    <w:tmpl w:val="00000001"/>
    <w:numStyleLink w:val="Bullets"/>
  </w:abstractNum>
  <w:abstractNum w:abstractNumId="20" w15:restartNumberingAfterBreak="0">
    <w:nsid w:val="20A45D2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22FE2E8B"/>
    <w:multiLevelType w:val="hybridMultilevel"/>
    <w:tmpl w:val="6926789E"/>
    <w:lvl w:ilvl="0" w:tplc="812E4F42">
      <w:start w:val="1"/>
      <w:numFmt w:val="bullet"/>
      <w:lvlText w:val=""/>
      <w:lvlJc w:val="left"/>
      <w:pPr>
        <w:ind w:left="1854" w:hanging="360"/>
      </w:pPr>
      <w:rPr>
        <w:rFonts w:hint="default" w:ascii="Symbol" w:hAnsi="Symbol"/>
      </w:rPr>
    </w:lvl>
    <w:lvl w:ilvl="1" w:tplc="23FCC150" w:tentative="1">
      <w:start w:val="1"/>
      <w:numFmt w:val="bullet"/>
      <w:lvlText w:val="o"/>
      <w:lvlJc w:val="left"/>
      <w:pPr>
        <w:ind w:left="2574" w:hanging="360"/>
      </w:pPr>
      <w:rPr>
        <w:rFonts w:hint="default" w:ascii="Courier New" w:hAnsi="Courier New" w:cs="Courier New"/>
      </w:rPr>
    </w:lvl>
    <w:lvl w:ilvl="2" w:tplc="9E1C02EE" w:tentative="1">
      <w:start w:val="1"/>
      <w:numFmt w:val="bullet"/>
      <w:lvlText w:val=""/>
      <w:lvlJc w:val="left"/>
      <w:pPr>
        <w:ind w:left="3294" w:hanging="360"/>
      </w:pPr>
      <w:rPr>
        <w:rFonts w:hint="default" w:ascii="Wingdings" w:hAnsi="Wingdings"/>
      </w:rPr>
    </w:lvl>
    <w:lvl w:ilvl="3" w:tplc="CE30A67C" w:tentative="1">
      <w:start w:val="1"/>
      <w:numFmt w:val="bullet"/>
      <w:lvlText w:val=""/>
      <w:lvlJc w:val="left"/>
      <w:pPr>
        <w:ind w:left="4014" w:hanging="360"/>
      </w:pPr>
      <w:rPr>
        <w:rFonts w:hint="default" w:ascii="Symbol" w:hAnsi="Symbol"/>
      </w:rPr>
    </w:lvl>
    <w:lvl w:ilvl="4" w:tplc="6F7201F4" w:tentative="1">
      <w:start w:val="1"/>
      <w:numFmt w:val="bullet"/>
      <w:lvlText w:val="o"/>
      <w:lvlJc w:val="left"/>
      <w:pPr>
        <w:ind w:left="4734" w:hanging="360"/>
      </w:pPr>
      <w:rPr>
        <w:rFonts w:hint="default" w:ascii="Courier New" w:hAnsi="Courier New" w:cs="Courier New"/>
      </w:rPr>
    </w:lvl>
    <w:lvl w:ilvl="5" w:tplc="694CEB2E" w:tentative="1">
      <w:start w:val="1"/>
      <w:numFmt w:val="bullet"/>
      <w:lvlText w:val=""/>
      <w:lvlJc w:val="left"/>
      <w:pPr>
        <w:ind w:left="5454" w:hanging="360"/>
      </w:pPr>
      <w:rPr>
        <w:rFonts w:hint="default" w:ascii="Wingdings" w:hAnsi="Wingdings"/>
      </w:rPr>
    </w:lvl>
    <w:lvl w:ilvl="6" w:tplc="FC501412" w:tentative="1">
      <w:start w:val="1"/>
      <w:numFmt w:val="bullet"/>
      <w:lvlText w:val=""/>
      <w:lvlJc w:val="left"/>
      <w:pPr>
        <w:ind w:left="6174" w:hanging="360"/>
      </w:pPr>
      <w:rPr>
        <w:rFonts w:hint="default" w:ascii="Symbol" w:hAnsi="Symbol"/>
      </w:rPr>
    </w:lvl>
    <w:lvl w:ilvl="7" w:tplc="489E4DFC" w:tentative="1">
      <w:start w:val="1"/>
      <w:numFmt w:val="bullet"/>
      <w:lvlText w:val="o"/>
      <w:lvlJc w:val="left"/>
      <w:pPr>
        <w:ind w:left="6894" w:hanging="360"/>
      </w:pPr>
      <w:rPr>
        <w:rFonts w:hint="default" w:ascii="Courier New" w:hAnsi="Courier New" w:cs="Courier New"/>
      </w:rPr>
    </w:lvl>
    <w:lvl w:ilvl="8" w:tplc="322AFEE2" w:tentative="1">
      <w:start w:val="1"/>
      <w:numFmt w:val="bullet"/>
      <w:lvlText w:val=""/>
      <w:lvlJc w:val="left"/>
      <w:pPr>
        <w:ind w:left="7614" w:hanging="360"/>
      </w:pPr>
      <w:rPr>
        <w:rFonts w:hint="default" w:ascii="Wingdings" w:hAnsi="Wingdings"/>
      </w:rPr>
    </w:lvl>
  </w:abstractNum>
  <w:abstractNum w:abstractNumId="22" w15:restartNumberingAfterBreak="0">
    <w:nsid w:val="2BD65A8B"/>
    <w:multiLevelType w:val="hybridMultilevel"/>
    <w:tmpl w:val="9F725F38"/>
    <w:lvl w:ilvl="0" w:tplc="0C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3" w15:restartNumberingAfterBreak="0">
    <w:nsid w:val="31206066"/>
    <w:multiLevelType w:val="multilevel"/>
    <w:tmpl w:val="4D2AA158"/>
    <w:lvl w:ilvl="0">
      <w:start w:val="1"/>
      <w:numFmt w:val="bullet"/>
      <w:pStyle w:val="Bullettext"/>
      <w:lvlText w:val="●"/>
      <w:lvlJc w:val="left"/>
      <w:pPr>
        <w:tabs>
          <w:tab w:val="num" w:pos="360"/>
        </w:tabs>
        <w:ind w:left="720" w:hanging="360"/>
      </w:pPr>
      <w:rPr>
        <w:rFonts w:hint="default" w:ascii="Arial" w:hAnsi="Arial"/>
        <w:color w:val="000000"/>
        <w:sz w:val="22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hint="default" w:ascii="Courier New" w:hAnsi="Courier New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hint="default" w:ascii="Arial" w:hAnsi="Arial" w:eastAsia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hint="default" w:ascii="Arial" w:hAnsi="Arial" w:eastAsia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hint="default" w:ascii="Arial" w:hAnsi="Arial" w:eastAsia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hint="default" w:ascii="Arial" w:hAnsi="Arial" w:eastAsia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hint="default" w:ascii="Arial" w:hAnsi="Arial" w:eastAsia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hint="default" w:ascii="Arial" w:hAnsi="Arial" w:eastAsia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hint="default" w:ascii="Arial" w:hAnsi="Arial" w:eastAsia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4" w15:restartNumberingAfterBreak="0">
    <w:nsid w:val="328B3EB7"/>
    <w:multiLevelType w:val="multilevel"/>
    <w:tmpl w:val="00000001"/>
    <w:styleLink w:val="Bullets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hAnsi="Arial" w:eastAsia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hAnsi="Arial" w:eastAsia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hAnsi="Arial" w:eastAsia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hAnsi="Arial" w:eastAsia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hAnsi="Arial" w:eastAsia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hAnsi="Arial" w:eastAsia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hAnsi="Arial" w:eastAsia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hAnsi="Arial" w:eastAsia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5" w15:restartNumberingAfterBreak="0">
    <w:nsid w:val="33B029E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279631E"/>
    <w:multiLevelType w:val="hybridMultilevel"/>
    <w:tmpl w:val="4F2CB08A"/>
    <w:lvl w:ilvl="0" w:tplc="33B4D6A8">
      <w:start w:val="1"/>
      <w:numFmt w:val="bullet"/>
      <w:pStyle w:val="BodyoftextBulletPoint"/>
      <w:lvlText w:val=""/>
      <w:lvlJc w:val="left"/>
      <w:pPr>
        <w:ind w:left="360" w:hanging="360"/>
      </w:pPr>
      <w:rPr>
        <w:rFonts w:hint="default" w:ascii="Symbol" w:hAnsi="Symbol"/>
        <w:color w:val="8DC63F"/>
      </w:rPr>
    </w:lvl>
    <w:lvl w:ilvl="1" w:tplc="A850B016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C5665C54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71183320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A0068FFA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E2AADFE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68ECBBB8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956A2B8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185ABC2A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7" w15:restartNumberingAfterBreak="0">
    <w:nsid w:val="45E65A26"/>
    <w:multiLevelType w:val="multilevel"/>
    <w:tmpl w:val="00000001"/>
    <w:numStyleLink w:val="Bullets"/>
  </w:abstractNum>
  <w:abstractNum w:abstractNumId="28" w15:restartNumberingAfterBreak="0">
    <w:nsid w:val="4C93647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53436606"/>
    <w:multiLevelType w:val="multilevel"/>
    <w:tmpl w:val="00000001"/>
    <w:numStyleLink w:val="Bullets"/>
  </w:abstractNum>
  <w:abstractNum w:abstractNumId="30" w15:restartNumberingAfterBreak="0">
    <w:nsid w:val="5BC67B9F"/>
    <w:multiLevelType w:val="hybridMultilevel"/>
    <w:tmpl w:val="081A1324"/>
    <w:lvl w:ilvl="0" w:tplc="1DB4C9BC">
      <w:start w:val="1"/>
      <w:numFmt w:val="bullet"/>
      <w:lvlText w:val=""/>
      <w:lvlJc w:val="left"/>
      <w:pPr>
        <w:ind w:left="1806" w:hanging="360"/>
      </w:pPr>
      <w:rPr>
        <w:rFonts w:hint="default" w:ascii="Symbol" w:hAnsi="Symbol"/>
      </w:rPr>
    </w:lvl>
    <w:lvl w:ilvl="1" w:tplc="D3DACD72" w:tentative="1">
      <w:start w:val="1"/>
      <w:numFmt w:val="bullet"/>
      <w:lvlText w:val="o"/>
      <w:lvlJc w:val="left"/>
      <w:pPr>
        <w:ind w:left="2526" w:hanging="360"/>
      </w:pPr>
      <w:rPr>
        <w:rFonts w:hint="default" w:ascii="Courier New" w:hAnsi="Courier New" w:cs="Courier New"/>
      </w:rPr>
    </w:lvl>
    <w:lvl w:ilvl="2" w:tplc="3116A63C" w:tentative="1">
      <w:start w:val="1"/>
      <w:numFmt w:val="bullet"/>
      <w:lvlText w:val=""/>
      <w:lvlJc w:val="left"/>
      <w:pPr>
        <w:ind w:left="3246" w:hanging="360"/>
      </w:pPr>
      <w:rPr>
        <w:rFonts w:hint="default" w:ascii="Wingdings" w:hAnsi="Wingdings"/>
      </w:rPr>
    </w:lvl>
    <w:lvl w:ilvl="3" w:tplc="C4B00BE8" w:tentative="1">
      <w:start w:val="1"/>
      <w:numFmt w:val="bullet"/>
      <w:lvlText w:val=""/>
      <w:lvlJc w:val="left"/>
      <w:pPr>
        <w:ind w:left="3966" w:hanging="360"/>
      </w:pPr>
      <w:rPr>
        <w:rFonts w:hint="default" w:ascii="Symbol" w:hAnsi="Symbol"/>
      </w:rPr>
    </w:lvl>
    <w:lvl w:ilvl="4" w:tplc="30C8D84C" w:tentative="1">
      <w:start w:val="1"/>
      <w:numFmt w:val="bullet"/>
      <w:lvlText w:val="o"/>
      <w:lvlJc w:val="left"/>
      <w:pPr>
        <w:ind w:left="4686" w:hanging="360"/>
      </w:pPr>
      <w:rPr>
        <w:rFonts w:hint="default" w:ascii="Courier New" w:hAnsi="Courier New" w:cs="Courier New"/>
      </w:rPr>
    </w:lvl>
    <w:lvl w:ilvl="5" w:tplc="6AC0B00C" w:tentative="1">
      <w:start w:val="1"/>
      <w:numFmt w:val="bullet"/>
      <w:lvlText w:val=""/>
      <w:lvlJc w:val="left"/>
      <w:pPr>
        <w:ind w:left="5406" w:hanging="360"/>
      </w:pPr>
      <w:rPr>
        <w:rFonts w:hint="default" w:ascii="Wingdings" w:hAnsi="Wingdings"/>
      </w:rPr>
    </w:lvl>
    <w:lvl w:ilvl="6" w:tplc="3A9E3FE4" w:tentative="1">
      <w:start w:val="1"/>
      <w:numFmt w:val="bullet"/>
      <w:lvlText w:val=""/>
      <w:lvlJc w:val="left"/>
      <w:pPr>
        <w:ind w:left="6126" w:hanging="360"/>
      </w:pPr>
      <w:rPr>
        <w:rFonts w:hint="default" w:ascii="Symbol" w:hAnsi="Symbol"/>
      </w:rPr>
    </w:lvl>
    <w:lvl w:ilvl="7" w:tplc="7F20530C" w:tentative="1">
      <w:start w:val="1"/>
      <w:numFmt w:val="bullet"/>
      <w:lvlText w:val="o"/>
      <w:lvlJc w:val="left"/>
      <w:pPr>
        <w:ind w:left="6846" w:hanging="360"/>
      </w:pPr>
      <w:rPr>
        <w:rFonts w:hint="default" w:ascii="Courier New" w:hAnsi="Courier New" w:cs="Courier New"/>
      </w:rPr>
    </w:lvl>
    <w:lvl w:ilvl="8" w:tplc="55E6E9B4" w:tentative="1">
      <w:start w:val="1"/>
      <w:numFmt w:val="bullet"/>
      <w:lvlText w:val=""/>
      <w:lvlJc w:val="left"/>
      <w:pPr>
        <w:ind w:left="7566" w:hanging="360"/>
      </w:pPr>
      <w:rPr>
        <w:rFonts w:hint="default" w:ascii="Wingdings" w:hAnsi="Wingdings"/>
      </w:rPr>
    </w:lvl>
  </w:abstractNum>
  <w:abstractNum w:abstractNumId="31" w15:restartNumberingAfterBreak="0">
    <w:nsid w:val="5C9756CF"/>
    <w:multiLevelType w:val="hybridMultilevel"/>
    <w:tmpl w:val="46C6A04A"/>
    <w:lvl w:ilvl="0" w:tplc="0076EFCA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CFA0E5F6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9CBA13E4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99F279E2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6F9C4378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B88666A6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57A263D6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5FCA609E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EA789446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32" w15:restartNumberingAfterBreak="0">
    <w:nsid w:val="68C946D0"/>
    <w:multiLevelType w:val="multilevel"/>
    <w:tmpl w:val="00000001"/>
    <w:numStyleLink w:val="Bullets"/>
  </w:abstractNum>
  <w:abstractNum w:abstractNumId="33" w15:restartNumberingAfterBreak="0">
    <w:nsid w:val="691048F6"/>
    <w:multiLevelType w:val="hybridMultilevel"/>
    <w:tmpl w:val="14369838"/>
    <w:lvl w:ilvl="0" w:tplc="DF6847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124D84C" w:tentative="1">
      <w:start w:val="1"/>
      <w:numFmt w:val="lowerLetter"/>
      <w:lvlText w:val="%2."/>
      <w:lvlJc w:val="left"/>
      <w:pPr>
        <w:ind w:left="1440" w:hanging="360"/>
      </w:pPr>
    </w:lvl>
    <w:lvl w:ilvl="2" w:tplc="9D8EE090" w:tentative="1">
      <w:start w:val="1"/>
      <w:numFmt w:val="lowerRoman"/>
      <w:lvlText w:val="%3."/>
      <w:lvlJc w:val="right"/>
      <w:pPr>
        <w:ind w:left="2160" w:hanging="180"/>
      </w:pPr>
    </w:lvl>
    <w:lvl w:ilvl="3" w:tplc="790EA396" w:tentative="1">
      <w:start w:val="1"/>
      <w:numFmt w:val="decimal"/>
      <w:lvlText w:val="%4."/>
      <w:lvlJc w:val="left"/>
      <w:pPr>
        <w:ind w:left="2880" w:hanging="360"/>
      </w:pPr>
    </w:lvl>
    <w:lvl w:ilvl="4" w:tplc="5896F0DE" w:tentative="1">
      <w:start w:val="1"/>
      <w:numFmt w:val="lowerLetter"/>
      <w:lvlText w:val="%5."/>
      <w:lvlJc w:val="left"/>
      <w:pPr>
        <w:ind w:left="3600" w:hanging="360"/>
      </w:pPr>
    </w:lvl>
    <w:lvl w:ilvl="5" w:tplc="21064122" w:tentative="1">
      <w:start w:val="1"/>
      <w:numFmt w:val="lowerRoman"/>
      <w:lvlText w:val="%6."/>
      <w:lvlJc w:val="right"/>
      <w:pPr>
        <w:ind w:left="4320" w:hanging="180"/>
      </w:pPr>
    </w:lvl>
    <w:lvl w:ilvl="6" w:tplc="4B36BF16" w:tentative="1">
      <w:start w:val="1"/>
      <w:numFmt w:val="decimal"/>
      <w:lvlText w:val="%7."/>
      <w:lvlJc w:val="left"/>
      <w:pPr>
        <w:ind w:left="5040" w:hanging="360"/>
      </w:pPr>
    </w:lvl>
    <w:lvl w:ilvl="7" w:tplc="37F6355A" w:tentative="1">
      <w:start w:val="1"/>
      <w:numFmt w:val="lowerLetter"/>
      <w:lvlText w:val="%8."/>
      <w:lvlJc w:val="left"/>
      <w:pPr>
        <w:ind w:left="5760" w:hanging="360"/>
      </w:pPr>
    </w:lvl>
    <w:lvl w:ilvl="8" w:tplc="3F0AC9F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929060E"/>
    <w:multiLevelType w:val="multilevel"/>
    <w:tmpl w:val="623E4A56"/>
    <w:lvl w:ilvl="0">
      <w:start w:val="1"/>
      <w:numFmt w:val="decimal"/>
      <w:pStyle w:val="List"/>
      <w:suff w:val="space"/>
      <w:lvlText w:val="%1.   "/>
      <w:lvlJc w:val="left"/>
      <w:pPr>
        <w:ind w:left="36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 w15:restartNumberingAfterBreak="0">
    <w:nsid w:val="6AFF7821"/>
    <w:multiLevelType w:val="hybridMultilevel"/>
    <w:tmpl w:val="E686619A"/>
    <w:lvl w:ilvl="0" w:tplc="FAFC61B8">
      <w:start w:val="1"/>
      <w:numFmt w:val="decimal"/>
      <w:pStyle w:val="Criterionsubheading"/>
      <w:lvlText w:val="%1."/>
      <w:lvlJc w:val="left"/>
      <w:pPr>
        <w:ind w:left="720" w:hanging="360"/>
      </w:pPr>
    </w:lvl>
    <w:lvl w:ilvl="1" w:tplc="32DEDB1A" w:tentative="1">
      <w:start w:val="1"/>
      <w:numFmt w:val="lowerLetter"/>
      <w:lvlText w:val="%2."/>
      <w:lvlJc w:val="left"/>
      <w:pPr>
        <w:ind w:left="1440" w:hanging="360"/>
      </w:pPr>
    </w:lvl>
    <w:lvl w:ilvl="2" w:tplc="0414E0EE" w:tentative="1">
      <w:start w:val="1"/>
      <w:numFmt w:val="lowerRoman"/>
      <w:lvlText w:val="%3."/>
      <w:lvlJc w:val="right"/>
      <w:pPr>
        <w:ind w:left="2160" w:hanging="180"/>
      </w:pPr>
    </w:lvl>
    <w:lvl w:ilvl="3" w:tplc="B052D528" w:tentative="1">
      <w:start w:val="1"/>
      <w:numFmt w:val="decimal"/>
      <w:lvlText w:val="%4."/>
      <w:lvlJc w:val="left"/>
      <w:pPr>
        <w:ind w:left="2880" w:hanging="360"/>
      </w:pPr>
    </w:lvl>
    <w:lvl w:ilvl="4" w:tplc="F0B00FEE" w:tentative="1">
      <w:start w:val="1"/>
      <w:numFmt w:val="lowerLetter"/>
      <w:lvlText w:val="%5."/>
      <w:lvlJc w:val="left"/>
      <w:pPr>
        <w:ind w:left="3600" w:hanging="360"/>
      </w:pPr>
    </w:lvl>
    <w:lvl w:ilvl="5" w:tplc="94C84D74" w:tentative="1">
      <w:start w:val="1"/>
      <w:numFmt w:val="lowerRoman"/>
      <w:lvlText w:val="%6."/>
      <w:lvlJc w:val="right"/>
      <w:pPr>
        <w:ind w:left="4320" w:hanging="180"/>
      </w:pPr>
    </w:lvl>
    <w:lvl w:ilvl="6" w:tplc="DB2A8310" w:tentative="1">
      <w:start w:val="1"/>
      <w:numFmt w:val="decimal"/>
      <w:lvlText w:val="%7."/>
      <w:lvlJc w:val="left"/>
      <w:pPr>
        <w:ind w:left="5040" w:hanging="360"/>
      </w:pPr>
    </w:lvl>
    <w:lvl w:ilvl="7" w:tplc="9F72804A" w:tentative="1">
      <w:start w:val="1"/>
      <w:numFmt w:val="lowerLetter"/>
      <w:lvlText w:val="%8."/>
      <w:lvlJc w:val="left"/>
      <w:pPr>
        <w:ind w:left="5760" w:hanging="360"/>
      </w:pPr>
    </w:lvl>
    <w:lvl w:ilvl="8" w:tplc="1BBC4826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4054342">
    <w:abstractNumId w:val="10"/>
  </w:num>
  <w:num w:numId="2" w16cid:durableId="1701280960">
    <w:abstractNumId w:val="11"/>
  </w:num>
  <w:num w:numId="3" w16cid:durableId="961420711">
    <w:abstractNumId w:val="12"/>
  </w:num>
  <w:num w:numId="4" w16cid:durableId="1189221987">
    <w:abstractNumId w:val="13"/>
  </w:num>
  <w:num w:numId="5" w16cid:durableId="265356245">
    <w:abstractNumId w:val="14"/>
  </w:num>
  <w:num w:numId="6" w16cid:durableId="1919778743">
    <w:abstractNumId w:val="15"/>
  </w:num>
  <w:num w:numId="7" w16cid:durableId="2086150489">
    <w:abstractNumId w:val="24"/>
  </w:num>
  <w:num w:numId="8" w16cid:durableId="1769963226">
    <w:abstractNumId w:val="23"/>
  </w:num>
  <w:num w:numId="9" w16cid:durableId="1250775822">
    <w:abstractNumId w:val="32"/>
  </w:num>
  <w:num w:numId="10" w16cid:durableId="1827088256">
    <w:abstractNumId w:val="29"/>
  </w:num>
  <w:num w:numId="11" w16cid:durableId="1858696594">
    <w:abstractNumId w:val="27"/>
  </w:num>
  <w:num w:numId="12" w16cid:durableId="1507287691">
    <w:abstractNumId w:val="19"/>
  </w:num>
  <w:num w:numId="13" w16cid:durableId="522283172">
    <w:abstractNumId w:val="17"/>
  </w:num>
  <w:num w:numId="14" w16cid:durableId="962728707">
    <w:abstractNumId w:val="18"/>
  </w:num>
  <w:num w:numId="15" w16cid:durableId="82411459">
    <w:abstractNumId w:val="23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hint="default" w:ascii="Arial" w:hAnsi="Arial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1080" w:hanging="360"/>
        </w:pPr>
        <w:rPr>
          <w:rFonts w:hint="default" w:ascii="Courier New" w:hAnsi="Courier New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hint="default" w:ascii="Arial" w:hAnsi="Arial" w:eastAsia="Arial" w:cs="Arial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hint="default" w:ascii="Arial" w:hAnsi="Arial" w:eastAsia="Arial" w:cs="Arial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hint="default" w:ascii="Arial" w:hAnsi="Arial" w:eastAsia="Arial" w:cs="Arial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hint="default" w:ascii="Arial" w:hAnsi="Arial" w:eastAsia="Arial" w:cs="Arial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hint="default" w:ascii="Arial" w:hAnsi="Arial" w:eastAsia="Arial" w:cs="Arial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hint="default" w:ascii="Arial" w:hAnsi="Arial" w:eastAsia="Arial" w:cs="Arial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hint="default" w:ascii="Arial" w:hAnsi="Arial" w:eastAsia="Arial" w:cs="Arial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16" w16cid:durableId="1635019134">
    <w:abstractNumId w:val="9"/>
  </w:num>
  <w:num w:numId="17" w16cid:durableId="901019539">
    <w:abstractNumId w:val="7"/>
  </w:num>
  <w:num w:numId="18" w16cid:durableId="1413619805">
    <w:abstractNumId w:val="6"/>
  </w:num>
  <w:num w:numId="19" w16cid:durableId="1006446994">
    <w:abstractNumId w:val="5"/>
  </w:num>
  <w:num w:numId="20" w16cid:durableId="249508838">
    <w:abstractNumId w:val="4"/>
  </w:num>
  <w:num w:numId="21" w16cid:durableId="510418662">
    <w:abstractNumId w:val="8"/>
  </w:num>
  <w:num w:numId="22" w16cid:durableId="546380831">
    <w:abstractNumId w:val="3"/>
  </w:num>
  <w:num w:numId="23" w16cid:durableId="2034577683">
    <w:abstractNumId w:val="2"/>
  </w:num>
  <w:num w:numId="24" w16cid:durableId="419300995">
    <w:abstractNumId w:val="1"/>
  </w:num>
  <w:num w:numId="25" w16cid:durableId="1171870904">
    <w:abstractNumId w:val="0"/>
  </w:num>
  <w:num w:numId="26" w16cid:durableId="1734544143">
    <w:abstractNumId w:val="34"/>
  </w:num>
  <w:num w:numId="27" w16cid:durableId="1593704888">
    <w:abstractNumId w:val="25"/>
  </w:num>
  <w:num w:numId="28" w16cid:durableId="1883858934">
    <w:abstractNumId w:val="20"/>
  </w:num>
  <w:num w:numId="29" w16cid:durableId="50078185">
    <w:abstractNumId w:val="28"/>
  </w:num>
  <w:num w:numId="30" w16cid:durableId="1092042964">
    <w:abstractNumId w:val="23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hint="default" w:ascii="Arial" w:hAnsi="Arial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432"/>
        </w:pPr>
        <w:rPr>
          <w:rFonts w:hint="default" w:ascii="Courier New" w:hAnsi="Courier New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hint="default" w:ascii="Arial" w:hAnsi="Arial" w:eastAsia="Arial" w:cs="Arial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hint="default" w:ascii="Arial" w:hAnsi="Arial" w:eastAsia="Arial" w:cs="Arial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hint="default" w:ascii="Arial" w:hAnsi="Arial" w:eastAsia="Arial" w:cs="Arial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hint="default" w:ascii="Arial" w:hAnsi="Arial" w:eastAsia="Arial" w:cs="Arial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hint="default" w:ascii="Arial" w:hAnsi="Arial" w:eastAsia="Arial" w:cs="Arial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hint="default" w:ascii="Arial" w:hAnsi="Arial" w:eastAsia="Arial" w:cs="Arial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hint="default" w:ascii="Arial" w:hAnsi="Arial" w:eastAsia="Arial" w:cs="Arial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1" w16cid:durableId="708575560">
    <w:abstractNumId w:val="23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hint="default" w:ascii="Arial" w:hAnsi="Arial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hint="default" w:ascii="Courier New" w:hAnsi="Courier New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hint="default" w:ascii="Arial" w:hAnsi="Arial" w:eastAsia="Arial" w:cs="Arial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hint="default" w:ascii="Arial" w:hAnsi="Arial" w:eastAsia="Arial" w:cs="Arial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hint="default" w:ascii="Arial" w:hAnsi="Arial" w:eastAsia="Arial" w:cs="Arial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hint="default" w:ascii="Arial" w:hAnsi="Arial" w:eastAsia="Arial" w:cs="Arial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hint="default" w:ascii="Arial" w:hAnsi="Arial" w:eastAsia="Arial" w:cs="Arial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hint="default" w:ascii="Arial" w:hAnsi="Arial" w:eastAsia="Arial" w:cs="Arial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hint="default" w:ascii="Arial" w:hAnsi="Arial" w:eastAsia="Arial" w:cs="Arial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2" w16cid:durableId="4092364">
    <w:abstractNumId w:val="23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hint="default" w:ascii="Arial" w:hAnsi="Arial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hint="default" w:ascii="Courier New" w:hAnsi="Courier New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hint="default" w:ascii="Arial" w:hAnsi="Arial" w:eastAsia="Arial" w:cs="Arial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hint="default" w:ascii="Arial" w:hAnsi="Arial" w:eastAsia="Arial" w:cs="Arial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hint="default" w:ascii="Arial" w:hAnsi="Arial" w:eastAsia="Arial" w:cs="Arial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hint="default" w:ascii="Arial" w:hAnsi="Arial" w:eastAsia="Arial" w:cs="Arial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hint="default" w:ascii="Arial" w:hAnsi="Arial" w:eastAsia="Arial" w:cs="Arial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hint="default" w:ascii="Arial" w:hAnsi="Arial" w:eastAsia="Arial" w:cs="Arial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hint="default" w:ascii="Arial" w:hAnsi="Arial" w:eastAsia="Arial" w:cs="Arial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3" w16cid:durableId="1314331341">
    <w:abstractNumId w:val="33"/>
  </w:num>
  <w:num w:numId="34" w16cid:durableId="1106385975">
    <w:abstractNumId w:val="35"/>
  </w:num>
  <w:num w:numId="35" w16cid:durableId="359088109">
    <w:abstractNumId w:val="31"/>
  </w:num>
  <w:num w:numId="36" w16cid:durableId="2073430638">
    <w:abstractNumId w:val="16"/>
  </w:num>
  <w:num w:numId="37" w16cid:durableId="571281105">
    <w:abstractNumId w:val="26"/>
  </w:num>
  <w:num w:numId="38" w16cid:durableId="2070301178">
    <w:abstractNumId w:val="22"/>
  </w:num>
  <w:num w:numId="39" w16cid:durableId="784427627">
    <w:abstractNumId w:val="21"/>
  </w:num>
  <w:num w:numId="40" w16cid:durableId="401950267">
    <w:abstractNumId w:val="3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embedSystemFonts/>
  <w:proofState w:spelling="clean" w:grammar="clean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0"/>
  <w:defaultTabStop w:val="720"/>
  <w:drawingGridHorizontalSpacing w:val="10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NDAzsTAyNrc0MbcwNTVQ0lEKTi0uzszPAykwrgUAzEsBLSwAAAA="/>
  </w:docVars>
  <w:rsids>
    <w:rsidRoot w:val="00FF4A3B"/>
    <w:rsid w:val="00015B85"/>
    <w:rsid w:val="00017B56"/>
    <w:rsid w:val="0002622D"/>
    <w:rsid w:val="00041305"/>
    <w:rsid w:val="000414A1"/>
    <w:rsid w:val="0008066C"/>
    <w:rsid w:val="00093404"/>
    <w:rsid w:val="000E54B8"/>
    <w:rsid w:val="00125919"/>
    <w:rsid w:val="001304D7"/>
    <w:rsid w:val="00145EF1"/>
    <w:rsid w:val="0015181E"/>
    <w:rsid w:val="00155FD6"/>
    <w:rsid w:val="00166528"/>
    <w:rsid w:val="0018266B"/>
    <w:rsid w:val="00194DE6"/>
    <w:rsid w:val="001A76C9"/>
    <w:rsid w:val="001B656A"/>
    <w:rsid w:val="001C087A"/>
    <w:rsid w:val="001C55B2"/>
    <w:rsid w:val="00201C64"/>
    <w:rsid w:val="00202AEF"/>
    <w:rsid w:val="00202CC8"/>
    <w:rsid w:val="0021374C"/>
    <w:rsid w:val="002263FF"/>
    <w:rsid w:val="0024769C"/>
    <w:rsid w:val="002504AD"/>
    <w:rsid w:val="00253282"/>
    <w:rsid w:val="0025409D"/>
    <w:rsid w:val="0026055F"/>
    <w:rsid w:val="0026389D"/>
    <w:rsid w:val="002654A0"/>
    <w:rsid w:val="00277575"/>
    <w:rsid w:val="00291705"/>
    <w:rsid w:val="00291D61"/>
    <w:rsid w:val="0029242D"/>
    <w:rsid w:val="002A2197"/>
    <w:rsid w:val="002D66C9"/>
    <w:rsid w:val="002F1326"/>
    <w:rsid w:val="00304E19"/>
    <w:rsid w:val="00313F06"/>
    <w:rsid w:val="00316D39"/>
    <w:rsid w:val="00343B85"/>
    <w:rsid w:val="0036224F"/>
    <w:rsid w:val="00370BAD"/>
    <w:rsid w:val="00372131"/>
    <w:rsid w:val="00385775"/>
    <w:rsid w:val="00386BF8"/>
    <w:rsid w:val="00394F27"/>
    <w:rsid w:val="003A0F16"/>
    <w:rsid w:val="003B0CA6"/>
    <w:rsid w:val="003C497E"/>
    <w:rsid w:val="003D012C"/>
    <w:rsid w:val="003D7EE6"/>
    <w:rsid w:val="003E1E35"/>
    <w:rsid w:val="00415DAA"/>
    <w:rsid w:val="00421258"/>
    <w:rsid w:val="00441FDE"/>
    <w:rsid w:val="00461F2D"/>
    <w:rsid w:val="0046634F"/>
    <w:rsid w:val="00474F46"/>
    <w:rsid w:val="004770A9"/>
    <w:rsid w:val="00493127"/>
    <w:rsid w:val="004C45DD"/>
    <w:rsid w:val="004C50E3"/>
    <w:rsid w:val="004F2472"/>
    <w:rsid w:val="005205F4"/>
    <w:rsid w:val="00520896"/>
    <w:rsid w:val="00530B2C"/>
    <w:rsid w:val="005346F7"/>
    <w:rsid w:val="00543FCE"/>
    <w:rsid w:val="0055478E"/>
    <w:rsid w:val="00556361"/>
    <w:rsid w:val="00577D2A"/>
    <w:rsid w:val="00594493"/>
    <w:rsid w:val="005959BE"/>
    <w:rsid w:val="005A34AB"/>
    <w:rsid w:val="005C2F1A"/>
    <w:rsid w:val="005C34D2"/>
    <w:rsid w:val="005C692B"/>
    <w:rsid w:val="005D7975"/>
    <w:rsid w:val="005E267B"/>
    <w:rsid w:val="005F65B5"/>
    <w:rsid w:val="00644150"/>
    <w:rsid w:val="006468DA"/>
    <w:rsid w:val="00657AFE"/>
    <w:rsid w:val="006709C3"/>
    <w:rsid w:val="00686A8F"/>
    <w:rsid w:val="00696088"/>
    <w:rsid w:val="006968C4"/>
    <w:rsid w:val="006A480E"/>
    <w:rsid w:val="006B3D65"/>
    <w:rsid w:val="006B6118"/>
    <w:rsid w:val="006C09EF"/>
    <w:rsid w:val="006D3C47"/>
    <w:rsid w:val="006D79D7"/>
    <w:rsid w:val="007009AF"/>
    <w:rsid w:val="00714412"/>
    <w:rsid w:val="00716994"/>
    <w:rsid w:val="00744D5F"/>
    <w:rsid w:val="0075170B"/>
    <w:rsid w:val="007537EB"/>
    <w:rsid w:val="00763078"/>
    <w:rsid w:val="007771E3"/>
    <w:rsid w:val="007772D5"/>
    <w:rsid w:val="007A55DD"/>
    <w:rsid w:val="007D4E86"/>
    <w:rsid w:val="007E1EF6"/>
    <w:rsid w:val="007E6C71"/>
    <w:rsid w:val="007F47B9"/>
    <w:rsid w:val="00814817"/>
    <w:rsid w:val="00830329"/>
    <w:rsid w:val="00833D8E"/>
    <w:rsid w:val="00841903"/>
    <w:rsid w:val="0086343F"/>
    <w:rsid w:val="0089672F"/>
    <w:rsid w:val="008D2570"/>
    <w:rsid w:val="008E2EB8"/>
    <w:rsid w:val="0090591E"/>
    <w:rsid w:val="009173CC"/>
    <w:rsid w:val="0092335C"/>
    <w:rsid w:val="0092761F"/>
    <w:rsid w:val="0093374F"/>
    <w:rsid w:val="00934F66"/>
    <w:rsid w:val="00941CFF"/>
    <w:rsid w:val="00941D1F"/>
    <w:rsid w:val="00950859"/>
    <w:rsid w:val="00955DBE"/>
    <w:rsid w:val="0096180C"/>
    <w:rsid w:val="00963A81"/>
    <w:rsid w:val="009671EF"/>
    <w:rsid w:val="00977610"/>
    <w:rsid w:val="0099529D"/>
    <w:rsid w:val="009A05DF"/>
    <w:rsid w:val="009A13BF"/>
    <w:rsid w:val="009B4605"/>
    <w:rsid w:val="009E45D5"/>
    <w:rsid w:val="009E61F7"/>
    <w:rsid w:val="00A14DE0"/>
    <w:rsid w:val="00A207CE"/>
    <w:rsid w:val="00A45B94"/>
    <w:rsid w:val="00A571C5"/>
    <w:rsid w:val="00A73F72"/>
    <w:rsid w:val="00A77B3E"/>
    <w:rsid w:val="00AA2E9F"/>
    <w:rsid w:val="00AB4E5D"/>
    <w:rsid w:val="00AB60CA"/>
    <w:rsid w:val="00AD7849"/>
    <w:rsid w:val="00AF31EA"/>
    <w:rsid w:val="00AF437B"/>
    <w:rsid w:val="00B04026"/>
    <w:rsid w:val="00B16241"/>
    <w:rsid w:val="00B43004"/>
    <w:rsid w:val="00B50FC2"/>
    <w:rsid w:val="00BA2270"/>
    <w:rsid w:val="00BC1D56"/>
    <w:rsid w:val="00BC316C"/>
    <w:rsid w:val="00BD3D03"/>
    <w:rsid w:val="00BD67A6"/>
    <w:rsid w:val="00C172F4"/>
    <w:rsid w:val="00C220C2"/>
    <w:rsid w:val="00C23D0B"/>
    <w:rsid w:val="00C369AF"/>
    <w:rsid w:val="00C621B9"/>
    <w:rsid w:val="00C651D0"/>
    <w:rsid w:val="00C67570"/>
    <w:rsid w:val="00C74D4F"/>
    <w:rsid w:val="00CA175C"/>
    <w:rsid w:val="00CA7BCB"/>
    <w:rsid w:val="00CB2A8E"/>
    <w:rsid w:val="00CB6DC8"/>
    <w:rsid w:val="00CC3B44"/>
    <w:rsid w:val="00CC6493"/>
    <w:rsid w:val="00CD1D59"/>
    <w:rsid w:val="00D144BE"/>
    <w:rsid w:val="00D15333"/>
    <w:rsid w:val="00D2090F"/>
    <w:rsid w:val="00D20DA9"/>
    <w:rsid w:val="00D34A57"/>
    <w:rsid w:val="00D530E9"/>
    <w:rsid w:val="00D55E65"/>
    <w:rsid w:val="00D70E27"/>
    <w:rsid w:val="00D80EAC"/>
    <w:rsid w:val="00D9341D"/>
    <w:rsid w:val="00DA2156"/>
    <w:rsid w:val="00DA27D3"/>
    <w:rsid w:val="00DB61F7"/>
    <w:rsid w:val="00DD4E42"/>
    <w:rsid w:val="00DE2945"/>
    <w:rsid w:val="00DE30E0"/>
    <w:rsid w:val="00DF0E45"/>
    <w:rsid w:val="00E048B1"/>
    <w:rsid w:val="00E052DE"/>
    <w:rsid w:val="00E15F6B"/>
    <w:rsid w:val="00E45DAF"/>
    <w:rsid w:val="00E52F47"/>
    <w:rsid w:val="00E63733"/>
    <w:rsid w:val="00E63EF6"/>
    <w:rsid w:val="00EA3B92"/>
    <w:rsid w:val="00EA71BA"/>
    <w:rsid w:val="00EB56CF"/>
    <w:rsid w:val="00EC4E1C"/>
    <w:rsid w:val="00ED44BB"/>
    <w:rsid w:val="00EE0752"/>
    <w:rsid w:val="00EE7800"/>
    <w:rsid w:val="00F43E46"/>
    <w:rsid w:val="00F93D08"/>
    <w:rsid w:val="00F941F7"/>
    <w:rsid w:val="00FB2507"/>
    <w:rsid w:val="00FC67A4"/>
    <w:rsid w:val="00FE4DF7"/>
    <w:rsid w:val="00FF4A3B"/>
    <w:rsid w:val="00FF7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D45B0A9"/>
  <w15:docId w15:val="{01C3512D-6A9C-4CEA-9F1A-0E65724364C2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376">
    <w:lsdException w:name="Normal" w:locked="0" w:qFormat="1"/>
    <w:lsdException w:name="heading 1" w:locked="0" w:qFormat="1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uiPriority="99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iPriority="99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locked="0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uiPriority="99" w:semiHidden="1" w:unhideWhenUsed="1"/>
    <w:lsdException w:name="Smart Hyperlink" w:locked="0" w:uiPriority="99" w:semiHidden="1" w:unhideWhenUsed="1"/>
    <w:lsdException w:name="Hashtag" w:locked="0" w:uiPriority="99" w:semiHidden="1" w:unhideWhenUsed="1"/>
    <w:lsdException w:name="Unresolved Mention" w:locked="0" w:uiPriority="99" w:semiHidden="1" w:unhideWhenUsed="1"/>
    <w:lsdException w:name="Smart Link" w:locked="0" w:uiPriority="99" w:semiHidden="1" w:unhideWhenUsed="1"/>
  </w:latentStyles>
  <w:style w:type="paragraph" w:styleId="Normal" w:default="1">
    <w:name w:val="Normal"/>
    <w:qFormat/>
    <w:rsid w:val="001A76C9"/>
    <w:pPr>
      <w:spacing w:before="120" w:after="120" w:line="276" w:lineRule="auto"/>
    </w:pPr>
    <w:rPr>
      <w:rFonts w:ascii="Arial" w:hAnsi="Arial" w:eastAsia="Arial" w:cs="Arial"/>
      <w:color w:val="000000"/>
      <w:szCs w:val="22"/>
      <w:lang w:val="en-AU"/>
    </w:rPr>
  </w:style>
  <w:style w:type="paragraph" w:styleId="Heading1">
    <w:name w:val="heading 1"/>
    <w:basedOn w:val="Normal"/>
    <w:next w:val="Normal"/>
    <w:autoRedefine/>
    <w:qFormat/>
    <w:rsid w:val="001C55B2"/>
    <w:pPr>
      <w:keepNext/>
      <w:spacing w:before="0" w:line="240" w:lineRule="auto"/>
      <w:ind w:right="-1"/>
      <w:outlineLvl w:val="0"/>
    </w:pPr>
    <w:rPr>
      <w:rFonts w:eastAsia="Calibri"/>
      <w:caps/>
      <w:noProof/>
      <w:color w:val="365F91" w:themeColor="accent1" w:themeShade="BF"/>
      <w:sz w:val="44"/>
      <w:szCs w:val="44"/>
    </w:rPr>
  </w:style>
  <w:style w:type="paragraph" w:styleId="Heading2">
    <w:name w:val="heading 2"/>
    <w:basedOn w:val="Normal"/>
    <w:next w:val="Normal"/>
    <w:link w:val="Heading2Char"/>
    <w:autoRedefine/>
    <w:qFormat/>
    <w:rsid w:val="007771E3"/>
    <w:pPr>
      <w:keepNext/>
      <w:spacing w:before="240" w:line="240" w:lineRule="auto"/>
      <w:outlineLvl w:val="1"/>
    </w:pPr>
    <w:rPr>
      <w:rFonts w:eastAsia="Times New Roman"/>
      <w:caps/>
      <w:noProof/>
      <w:color w:val="365F91" w:themeColor="accent1" w:themeShade="BF"/>
      <w:sz w:val="36"/>
      <w:szCs w:val="32"/>
    </w:rPr>
  </w:style>
  <w:style w:type="paragraph" w:styleId="Heading3">
    <w:name w:val="heading 3"/>
    <w:basedOn w:val="Normal"/>
    <w:next w:val="Normal"/>
    <w:link w:val="Heading3Char"/>
    <w:autoRedefine/>
    <w:qFormat/>
    <w:rsid w:val="00316D39"/>
    <w:pPr>
      <w:keepNext/>
      <w:outlineLvl w:val="2"/>
    </w:pPr>
    <w:rPr>
      <w:bCs/>
      <w:caps/>
      <w:color w:val="365F91" w:themeColor="accent1" w:themeShade="BF"/>
      <w:sz w:val="28"/>
      <w:szCs w:val="28"/>
    </w:rPr>
  </w:style>
  <w:style w:type="paragraph" w:styleId="Heading4">
    <w:name w:val="heading 4"/>
    <w:basedOn w:val="Normal"/>
    <w:next w:val="Normal"/>
    <w:qFormat/>
    <w:rsid w:val="005E267B"/>
    <w:pPr>
      <w:keepNext/>
      <w:spacing w:before="240" w:after="40" w:line="240" w:lineRule="auto"/>
      <w:outlineLvl w:val="3"/>
    </w:pPr>
    <w:rPr>
      <w:b/>
      <w:bCs/>
      <w:szCs w:val="24"/>
    </w:rPr>
  </w:style>
  <w:style w:type="paragraph" w:styleId="Heading5">
    <w:name w:val="heading 5"/>
    <w:basedOn w:val="Normal"/>
    <w:next w:val="Normal"/>
    <w:qFormat/>
    <w:rsid w:val="00A14DE0"/>
    <w:pPr>
      <w:keepNext/>
      <w:spacing w:before="220" w:after="40" w:line="240" w:lineRule="auto"/>
      <w:outlineLvl w:val="4"/>
    </w:pPr>
    <w:rPr>
      <w:bCs/>
      <w:u w:val="single"/>
    </w:rPr>
  </w:style>
  <w:style w:type="paragraph" w:styleId="Heading6">
    <w:name w:val="heading 6"/>
    <w:basedOn w:val="Normal"/>
    <w:next w:val="Normal"/>
    <w:qFormat/>
    <w:rsid w:val="00B16241"/>
    <w:pPr>
      <w:keepNext/>
      <w:spacing w:after="40" w:line="240" w:lineRule="auto"/>
      <w:outlineLvl w:val="5"/>
    </w:pPr>
    <w:rPr>
      <w:b/>
      <w:bCs/>
      <w:szCs w:val="20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Pointsavailable" w:customStyle="1">
    <w:name w:val="Points available"/>
    <w:basedOn w:val="Caption"/>
    <w:link w:val="PointsavailableChar"/>
    <w:autoRedefine/>
    <w:qFormat/>
    <w:rsid w:val="00415DAA"/>
    <w:pPr>
      <w:pBdr>
        <w:bottom w:val="single" w:color="BFBFBF" w:themeColor="background1" w:themeShade="BF" w:sz="2" w:space="1"/>
      </w:pBdr>
      <w:spacing w:before="0" w:after="0" w:line="288" w:lineRule="auto"/>
      <w:ind w:left="720" w:hanging="720"/>
    </w:pPr>
    <w:rPr>
      <w:rFonts w:eastAsia="Calibri" w:cs="Times New Roman"/>
      <w:bCs w:val="0"/>
      <w:color w:val="365F91" w:themeColor="accent1" w:themeShade="BF"/>
      <w:sz w:val="22"/>
      <w:szCs w:val="16"/>
    </w:rPr>
  </w:style>
  <w:style w:type="character" w:styleId="PointsavailableChar" w:customStyle="1">
    <w:name w:val="Points available Char"/>
    <w:basedOn w:val="DefaultParagraphFont"/>
    <w:link w:val="Pointsavailable"/>
    <w:rsid w:val="00415DAA"/>
    <w:rPr>
      <w:rFonts w:ascii="Arial" w:hAnsi="Arial" w:eastAsia="Calibri"/>
      <w:b/>
      <w:color w:val="365F91" w:themeColor="accent1" w:themeShade="BF"/>
      <w:sz w:val="22"/>
      <w:szCs w:val="16"/>
      <w:lang w:val="en-AU"/>
    </w:rPr>
  </w:style>
  <w:style w:type="paragraph" w:styleId="Caption">
    <w:name w:val="caption"/>
    <w:basedOn w:val="Normal"/>
    <w:next w:val="Normal"/>
    <w:qFormat/>
    <w:rsid w:val="007537EB"/>
    <w:rPr>
      <w:b/>
      <w:bCs/>
      <w:color w:val="808080"/>
      <w:sz w:val="16"/>
      <w:szCs w:val="20"/>
    </w:rPr>
  </w:style>
  <w:style w:type="table" w:styleId="TableClassic1">
    <w:name w:val="Table Classic 1"/>
    <w:basedOn w:val="TableNormal"/>
    <w:locked/>
    <w:rsid w:val="00017B56"/>
    <w:pPr>
      <w:spacing w:before="120" w:after="120" w:line="276" w:lineRule="auto"/>
    </w:pPr>
    <w:tblPr>
      <w:tblBorders>
        <w:top w:val="single" w:color="000000" w:sz="12" w:space="0"/>
        <w:bottom w:val="single" w:color="000000" w:sz="12" w:space="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color="000000" w:sz="6" w:space="0"/>
          <w:tl2br w:val="none" w:color="auto" w:sz="0" w:space="0"/>
          <w:tr2bl w:val="none" w:color="auto" w:sz="0" w:space="0"/>
        </w:tcBorders>
      </w:tcPr>
    </w:tblStylePr>
    <w:tblStylePr w:type="lastRow">
      <w:rPr>
        <w:color w:val="auto"/>
      </w:rPr>
      <w:tblPr/>
      <w:tcPr>
        <w:tcBorders>
          <w:top w:val="single" w:color="000000" w:sz="6" w:space="0"/>
          <w:tl2br w:val="none" w:color="auto" w:sz="0" w:space="0"/>
          <w:tr2bl w:val="none" w:color="auto" w:sz="0" w:space="0"/>
        </w:tcBorders>
      </w:tcPr>
    </w:tblStylePr>
    <w:tblStylePr w:type="firstCol">
      <w:tblPr/>
      <w:tcPr>
        <w:tcBorders>
          <w:right w:val="single" w:color="000000" w:sz="6" w:space="0"/>
          <w:tl2br w:val="none" w:color="auto" w:sz="0" w:space="0"/>
          <w:tr2bl w:val="none" w:color="auto" w:sz="0" w:space="0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sw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Style1" w:customStyle="1">
    <w:name w:val="Style1"/>
    <w:basedOn w:val="TableNormal"/>
    <w:uiPriority w:val="99"/>
    <w:rsid w:val="00963A81"/>
    <w:tblPr>
      <w:tblBorders>
        <w:top w:val="single" w:color="365F91" w:themeColor="accent1" w:themeShade="BF" w:sz="4" w:space="0"/>
        <w:bottom w:val="single" w:color="365F91" w:themeColor="accent1" w:themeShade="BF" w:sz="4" w:space="0"/>
        <w:insideH w:val="single" w:color="365F91" w:themeColor="accent1" w:themeShade="BF" w:sz="4" w:space="0"/>
      </w:tblBorders>
    </w:tblPr>
  </w:style>
  <w:style w:type="table" w:styleId="MediumList1-Accent4">
    <w:name w:val="Medium List 1 Accent 4"/>
    <w:basedOn w:val="TableNormal"/>
    <w:uiPriority w:val="65"/>
    <w:locked/>
    <w:rsid w:val="00291D61"/>
    <w:rPr>
      <w:color w:val="000000"/>
    </w:rPr>
    <w:tblPr>
      <w:tblStyleRowBandSize w:val="1"/>
      <w:tblStyleColBandSize w:val="1"/>
      <w:tblBorders>
        <w:top w:val="single" w:color="8064A2" w:sz="8" w:space="0"/>
        <w:bottom w:val="single" w:color="8064A2" w:sz="8" w:space="0"/>
      </w:tblBorders>
    </w:tblPr>
    <w:tblStylePr w:type="firstRow">
      <w:rPr>
        <w:rFonts w:ascii="Cambria" w:hAnsi="Cambria" w:eastAsia="Times New Roman" w:cs="Times New Roman"/>
      </w:rPr>
      <w:tblPr/>
      <w:tcPr>
        <w:tcBorders>
          <w:top w:val="nil"/>
          <w:bottom w:val="single" w:color="8064A2" w:sz="8" w:space="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color="8064A2" w:sz="8" w:space="0"/>
          <w:bottom w:val="single" w:color="8064A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8064A2" w:sz="8" w:space="0"/>
          <w:bottom w:val="single" w:color="8064A2" w:sz="8" w:space="0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numbering" w:styleId="Bullets" w:customStyle="1">
    <w:name w:val="Bullets"/>
    <w:basedOn w:val="NoList"/>
    <w:locked/>
    <w:rsid w:val="00543FCE"/>
    <w:pPr>
      <w:numPr>
        <w:numId w:val="7"/>
      </w:numPr>
    </w:pPr>
  </w:style>
  <w:style w:type="table" w:styleId="ColorfulGrid-Accent5">
    <w:name w:val="Colorful Grid Accent 5"/>
    <w:basedOn w:val="TableNormal"/>
    <w:uiPriority w:val="73"/>
    <w:locked/>
    <w:rsid w:val="00291D61"/>
    <w:rPr>
      <w:color w:val="000000"/>
    </w:rPr>
    <w:tblPr>
      <w:tblStyleRowBandSize w:val="1"/>
      <w:tblStyleColBandSize w:val="1"/>
      <w:tblBorders>
        <w:insideH w:val="single" w:color="FFFFFF" w:sz="4" w:space="0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paragraph" w:styleId="Bullettext" w:customStyle="1">
    <w:name w:val="Bullet text"/>
    <w:basedOn w:val="Normal"/>
    <w:link w:val="BullettextChar"/>
    <w:autoRedefine/>
    <w:qFormat/>
    <w:rsid w:val="008E2EB8"/>
    <w:pPr>
      <w:numPr>
        <w:numId w:val="32"/>
      </w:numPr>
    </w:pPr>
  </w:style>
  <w:style w:type="character" w:styleId="BullettextChar" w:customStyle="1">
    <w:name w:val="Bullet text Char"/>
    <w:basedOn w:val="DefaultParagraphFont"/>
    <w:link w:val="Bullettext"/>
    <w:rsid w:val="008E2EB8"/>
    <w:rPr>
      <w:rFonts w:ascii="Arial" w:hAnsi="Arial" w:eastAsia="Arial" w:cs="Arial"/>
      <w:color w:val="000000"/>
      <w:szCs w:val="22"/>
      <w:lang w:val="en-AU"/>
    </w:rPr>
  </w:style>
  <w:style w:type="table" w:styleId="TableGrid">
    <w:name w:val="Table Grid"/>
    <w:aliases w:val="GBCA Table 1,GBCA Table"/>
    <w:basedOn w:val="TableNormal"/>
    <w:uiPriority w:val="59"/>
    <w:locked/>
    <w:rsid w:val="009173CC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Italics" w:customStyle="1">
    <w:name w:val="Italics"/>
    <w:basedOn w:val="DefaultParagraphFont"/>
    <w:uiPriority w:val="1"/>
    <w:qFormat/>
    <w:rsid w:val="00385775"/>
    <w:rPr>
      <w:i/>
    </w:rPr>
  </w:style>
  <w:style w:type="paragraph" w:styleId="List">
    <w:name w:val="List"/>
    <w:basedOn w:val="Normal"/>
    <w:rsid w:val="008E2EB8"/>
    <w:pPr>
      <w:numPr>
        <w:numId w:val="26"/>
      </w:numPr>
    </w:pPr>
  </w:style>
  <w:style w:type="character" w:styleId="StyleBold" w:customStyle="1">
    <w:name w:val="Style Bold"/>
    <w:basedOn w:val="DefaultParagraphFont"/>
    <w:rsid w:val="007537EB"/>
    <w:rPr>
      <w:b/>
      <w:bCs/>
    </w:rPr>
  </w:style>
  <w:style w:type="table" w:styleId="Table3Deffects1">
    <w:name w:val="Table 3D effects 1"/>
    <w:basedOn w:val="TableNormal"/>
    <w:locked/>
    <w:rsid w:val="00253282"/>
    <w:pPr>
      <w:spacing w:before="120" w:after="120" w:line="276" w:lineRule="auto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color="808080" w:sz="6" w:space="0"/>
          <w:tl2br w:val="none" w:color="auto" w:sz="0" w:space="0"/>
          <w:tr2bl w:val="none" w:color="auto" w:sz="0" w:space="0"/>
        </w:tcBorders>
      </w:tcPr>
    </w:tblStylePr>
    <w:tblStylePr w:type="lastRow">
      <w:tblPr/>
      <w:tcPr>
        <w:tcBorders>
          <w:top w:val="single" w:color="FFFFFF" w:sz="6" w:space="0"/>
          <w:tl2br w:val="none" w:color="auto" w:sz="0" w:space="0"/>
          <w:tr2bl w:val="none" w:color="auto" w:sz="0" w:space="0"/>
        </w:tcBorders>
      </w:tcPr>
    </w:tblStylePr>
    <w:tblStylePr w:type="firstCol">
      <w:rPr>
        <w:b/>
        <w:bCs/>
      </w:rPr>
      <w:tblPr/>
      <w:tcPr>
        <w:tcBorders>
          <w:right w:val="single" w:color="808080" w:sz="6" w:space="0"/>
          <w:tl2br w:val="none" w:color="auto" w:sz="0" w:space="0"/>
          <w:tr2bl w:val="none" w:color="auto" w:sz="0" w:space="0"/>
        </w:tcBorders>
      </w:tcPr>
    </w:tblStylePr>
    <w:tblStylePr w:type="lastCol">
      <w:tblPr/>
      <w:tcPr>
        <w:tcBorders>
          <w:left w:val="single" w:color="FFFFFF" w:sz="6" w:space="0"/>
          <w:tl2br w:val="none" w:color="auto" w:sz="0" w:space="0"/>
          <w:tr2bl w:val="none" w:color="auto" w:sz="0" w:space="0"/>
        </w:tcBorders>
      </w:tcPr>
    </w:tblStylePr>
    <w:tblStylePr w:type="neCell">
      <w:tblPr/>
      <w:tcPr>
        <w:tcBorders>
          <w:left w:val="none" w:color="auto" w:sz="0" w:space="0"/>
          <w:bottom w:val="none" w:color="auto" w:sz="0" w:space="0"/>
          <w:tl2br w:val="none" w:color="auto" w:sz="0" w:space="0"/>
          <w:tr2bl w:val="none" w:color="auto" w:sz="0" w:space="0"/>
        </w:tcBorders>
      </w:tcPr>
    </w:tblStylePr>
    <w:tblStylePr w:type="nwCell">
      <w:tblPr/>
      <w:tcPr>
        <w:tcBorders>
          <w:bottom w:val="none" w:color="auto" w:sz="0" w:space="0"/>
          <w:right w:val="none" w:color="auto" w:sz="0" w:space="0"/>
          <w:tl2br w:val="none" w:color="auto" w:sz="0" w:space="0"/>
          <w:tr2bl w:val="none" w:color="auto" w:sz="0" w:space="0"/>
        </w:tcBorders>
      </w:tcPr>
    </w:tblStylePr>
    <w:tblStylePr w:type="seCell">
      <w:tblPr/>
      <w:tcPr>
        <w:tcBorders>
          <w:top w:val="none" w:color="auto" w:sz="0" w:space="0"/>
          <w:left w:val="none" w:color="auto" w:sz="0" w:space="0"/>
          <w:tl2br w:val="none" w:color="auto" w:sz="0" w:space="0"/>
          <w:tr2bl w:val="none" w:color="auto" w:sz="0" w:space="0"/>
        </w:tcBorders>
      </w:tcPr>
    </w:tblStylePr>
    <w:tblStylePr w:type="swCell">
      <w:rPr>
        <w:color w:val="000080"/>
      </w:rPr>
      <w:tblPr/>
      <w:tcPr>
        <w:tcBorders>
          <w:top w:val="none" w:color="auto" w:sz="0" w:space="0"/>
          <w:right w:val="none" w:color="auto" w:sz="0" w:space="0"/>
          <w:tl2br w:val="none" w:color="auto" w:sz="0" w:space="0"/>
          <w:tr2bl w:val="none" w:color="auto" w:sz="0" w:space="0"/>
        </w:tcBorders>
      </w:tcPr>
    </w:tblStylePr>
  </w:style>
  <w:style w:type="table" w:styleId="Table3Deffects2">
    <w:name w:val="Table 3D effects 2"/>
    <w:basedOn w:val="TableNormal"/>
    <w:locked/>
    <w:rsid w:val="00F43E46"/>
    <w:pPr>
      <w:spacing w:before="120" w:after="120" w:line="276" w:lineRule="auto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firstCol">
      <w:tblPr/>
      <w:tcPr>
        <w:tcBorders>
          <w:top w:val="none" w:color="auto" w:sz="0" w:space="0"/>
          <w:bottom w:val="none" w:color="auto" w:sz="0" w:space="0"/>
          <w:right w:val="single" w:color="808080" w:sz="6" w:space="0"/>
          <w:tl2br w:val="none" w:color="auto" w:sz="0" w:space="0"/>
          <w:tr2bl w:val="none" w:color="auto" w:sz="0" w:space="0"/>
        </w:tcBorders>
      </w:tcPr>
    </w:tblStylePr>
    <w:tblStylePr w:type="lastCol">
      <w:tblPr/>
      <w:tcPr>
        <w:tcBorders>
          <w:right w:val="single" w:color="FFFFFF" w:sz="6" w:space="0"/>
          <w:tl2br w:val="none" w:color="auto" w:sz="0" w:space="0"/>
          <w:tr2bl w:val="none" w:color="auto" w:sz="0" w:space="0"/>
        </w:tcBorders>
      </w:tcPr>
    </w:tblStylePr>
    <w:tblStylePr w:type="band1Horz">
      <w:tblPr/>
      <w:tcPr>
        <w:tcBorders>
          <w:top w:val="single" w:color="808080" w:sz="6" w:space="0"/>
          <w:bottom w:val="single" w:color="FFFFFF" w:sz="6" w:space="0"/>
          <w:tl2br w:val="none" w:color="auto" w:sz="0" w:space="0"/>
          <w:tr2bl w:val="none" w:color="auto" w:sz="0" w:space="0"/>
        </w:tcBorders>
      </w:tcPr>
    </w:tblStylePr>
    <w:tblStylePr w:type="sw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paragraph" w:styleId="ListParagraph">
    <w:name w:val="List Paragraph"/>
    <w:aliases w:val="Body of text - Bullet point,List (1st level)"/>
    <w:basedOn w:val="Normal"/>
    <w:link w:val="ListParagraphChar"/>
    <w:uiPriority w:val="34"/>
    <w:qFormat/>
    <w:locked/>
    <w:rsid w:val="005C2F1A"/>
    <w:pPr>
      <w:ind w:left="720"/>
      <w:contextualSpacing/>
    </w:pPr>
  </w:style>
  <w:style w:type="paragraph" w:styleId="Centered" w:customStyle="1">
    <w:name w:val="Centered"/>
    <w:basedOn w:val="Normal"/>
    <w:rsid w:val="00E52F47"/>
    <w:pPr>
      <w:jc w:val="center"/>
    </w:pPr>
    <w:rPr>
      <w:rFonts w:eastAsia="Times New Roman" w:cs="Times New Roman"/>
      <w:szCs w:val="20"/>
    </w:rPr>
  </w:style>
  <w:style w:type="table" w:styleId="Table3Deffects3">
    <w:name w:val="Table 3D effects 3"/>
    <w:basedOn w:val="TableNormal"/>
    <w:locked/>
    <w:rsid w:val="00017B56"/>
    <w:pPr>
      <w:spacing w:before="120" w:after="12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firstCol">
      <w:tblPr/>
      <w:tcPr>
        <w:tcBorders>
          <w:top w:val="none" w:color="auto" w:sz="0" w:space="0"/>
          <w:bottom w:val="none" w:color="auto" w:sz="0" w:space="0"/>
          <w:right w:val="single" w:color="808080" w:sz="6" w:space="0"/>
          <w:tl2br w:val="none" w:color="auto" w:sz="0" w:space="0"/>
          <w:tr2bl w:val="none" w:color="auto" w:sz="0" w:space="0"/>
        </w:tcBorders>
      </w:tcPr>
    </w:tblStylePr>
    <w:tblStylePr w:type="lastCol">
      <w:tblPr/>
      <w:tcPr>
        <w:tcBorders>
          <w:right w:val="single" w:color="FFFFFF" w:sz="6" w:space="0"/>
          <w:tl2br w:val="none" w:color="auto" w:sz="0" w:space="0"/>
          <w:tr2bl w:val="none" w:color="auto" w:sz="0" w:space="0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color="808080" w:sz="6" w:space="0"/>
          <w:bottom w:val="single" w:color="FFFFFF" w:sz="6" w:space="0"/>
          <w:tl2br w:val="none" w:color="auto" w:sz="0" w:space="0"/>
          <w:tr2bl w:val="none" w:color="auto" w:sz="0" w:space="0"/>
        </w:tcBorders>
      </w:tcPr>
    </w:tblStylePr>
    <w:tblStylePr w:type="sw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paragraph" w:styleId="Criterionsubheading" w:customStyle="1">
    <w:name w:val="Criterion sub heading"/>
    <w:basedOn w:val="Heading2"/>
    <w:link w:val="CriterionsubheadingChar"/>
    <w:qFormat/>
    <w:rsid w:val="005C2F1A"/>
    <w:pPr>
      <w:numPr>
        <w:numId w:val="34"/>
      </w:numPr>
      <w:tabs>
        <w:tab w:val="left" w:pos="8364"/>
      </w:tabs>
      <w:ind w:hanging="720"/>
    </w:pPr>
  </w:style>
  <w:style w:type="character" w:styleId="Heading2Char" w:customStyle="1">
    <w:name w:val="Heading 2 Char"/>
    <w:basedOn w:val="DefaultParagraphFont"/>
    <w:link w:val="Heading2"/>
    <w:rsid w:val="007771E3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character" w:styleId="CriterionsubheadingChar" w:customStyle="1">
    <w:name w:val="Criterion sub heading Char"/>
    <w:basedOn w:val="Heading2Char"/>
    <w:link w:val="Criterionsubheading"/>
    <w:rsid w:val="005C2F1A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character" w:styleId="Strong">
    <w:name w:val="Strong"/>
    <w:aliases w:val="GBCA Document Text Bold"/>
    <w:basedOn w:val="DefaultParagraphFont"/>
    <w:qFormat/>
    <w:locked/>
    <w:rsid w:val="005C34D2"/>
    <w:rPr>
      <w:rFonts w:ascii="Arial" w:hAnsi="Arial"/>
      <w:b/>
      <w:bCs/>
    </w:rPr>
  </w:style>
  <w:style w:type="paragraph" w:styleId="BodyText2">
    <w:name w:val="Body Text 2"/>
    <w:aliases w:val="GBCA Document Summary"/>
    <w:basedOn w:val="Normal"/>
    <w:link w:val="BodyText2Char"/>
    <w:autoRedefine/>
    <w:locked/>
    <w:rsid w:val="005C34D2"/>
    <w:pPr>
      <w:pBdr>
        <w:top w:val="single" w:color="1F497D" w:themeColor="text2" w:sz="24" w:space="12"/>
        <w:bottom w:val="single" w:color="1F497D" w:themeColor="text2" w:sz="4" w:space="12"/>
      </w:pBdr>
    </w:pPr>
    <w:rPr>
      <w:b/>
    </w:rPr>
  </w:style>
  <w:style w:type="character" w:styleId="BodyText2Char" w:customStyle="1">
    <w:name w:val="Body Text 2 Char"/>
    <w:aliases w:val="GBCA Document Summary Char"/>
    <w:basedOn w:val="DefaultParagraphFont"/>
    <w:link w:val="BodyText2"/>
    <w:rsid w:val="005C34D2"/>
    <w:rPr>
      <w:rFonts w:ascii="Arial" w:hAnsi="Arial" w:eastAsia="Arial" w:cs="Arial"/>
      <w:b/>
      <w:color w:val="000000"/>
      <w:szCs w:val="22"/>
      <w:lang w:val="en-AU"/>
    </w:rPr>
  </w:style>
  <w:style w:type="paragraph" w:styleId="BalloonText">
    <w:name w:val="Balloon Text"/>
    <w:basedOn w:val="Normal"/>
    <w:link w:val="BalloonTextChar"/>
    <w:locked/>
    <w:rsid w:val="005C34D2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rsid w:val="005C34D2"/>
    <w:rPr>
      <w:rFonts w:ascii="Tahoma" w:hAnsi="Tahoma" w:eastAsia="Arial" w:cs="Tahoma"/>
      <w:color w:val="000000"/>
      <w:sz w:val="16"/>
      <w:szCs w:val="16"/>
      <w:lang w:val="en-AU"/>
    </w:rPr>
  </w:style>
  <w:style w:type="character" w:styleId="DocumentTextGreenBold" w:customStyle="1">
    <w:name w:val="Document Text Green Bold"/>
    <w:basedOn w:val="DefaultParagraphFont"/>
    <w:uiPriority w:val="1"/>
    <w:qFormat/>
    <w:rsid w:val="005C34D2"/>
    <w:rPr>
      <w:b/>
      <w:color w:val="1F497D" w:themeColor="text2"/>
    </w:rPr>
  </w:style>
  <w:style w:type="character" w:styleId="Heading3Char" w:customStyle="1">
    <w:name w:val="Heading 3 Char"/>
    <w:basedOn w:val="DefaultParagraphFont"/>
    <w:link w:val="Heading3"/>
    <w:rsid w:val="00316D39"/>
    <w:rPr>
      <w:rFonts w:ascii="Arial" w:hAnsi="Arial" w:eastAsia="Arial" w:cs="Arial"/>
      <w:bCs/>
      <w:caps/>
      <w:color w:val="365F91" w:themeColor="accent1" w:themeShade="BF"/>
      <w:sz w:val="28"/>
      <w:szCs w:val="28"/>
      <w:lang w:val="en-AU"/>
    </w:rPr>
  </w:style>
  <w:style w:type="paragraph" w:styleId="Bluetext" w:customStyle="1">
    <w:name w:val="Blue text"/>
    <w:basedOn w:val="Normal"/>
    <w:qFormat/>
    <w:rsid w:val="001C55B2"/>
    <w:rPr>
      <w:color w:val="8064A2" w:themeColor="accent4"/>
    </w:rPr>
  </w:style>
  <w:style w:type="table" w:styleId="MediumGrid1-Accent1">
    <w:name w:val="Medium Grid 1 Accent 1"/>
    <w:basedOn w:val="TableNormal"/>
    <w:uiPriority w:val="67"/>
    <w:locked/>
    <w:rsid w:val="001C55B2"/>
    <w:rPr>
      <w:rFonts w:asciiTheme="minorHAnsi" w:hAnsiTheme="minorHAnsi" w:eastAsiaTheme="minorEastAsia" w:cstheme="minorBidi"/>
      <w:sz w:val="22"/>
      <w:szCs w:val="22"/>
      <w:lang w:val="en-AU" w:eastAsia="en-AU"/>
    </w:rPr>
    <w:tblPr>
      <w:tblStyleRowBandSize w:val="1"/>
      <w:tblStyleColBandSize w:val="1"/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  <w:insideV w:val="single" w:color="7BA0CD" w:themeColor="accent1" w:themeTint="BF" w:sz="8" w:space="0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BA0CD" w:themeColor="accen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styleId="DateIssue" w:customStyle="1">
    <w:name w:val="Date Issue"/>
    <w:basedOn w:val="Normal"/>
    <w:qFormat/>
    <w:rsid w:val="001C55B2"/>
    <w:pPr>
      <w:spacing w:line="336" w:lineRule="exact"/>
    </w:pPr>
    <w:rPr>
      <w:sz w:val="28"/>
    </w:rPr>
  </w:style>
  <w:style w:type="character" w:styleId="ListParagraphChar" w:customStyle="1">
    <w:name w:val="List Paragraph Char"/>
    <w:aliases w:val="Body of text - Bullet point Char,List (1st level) Char"/>
    <w:basedOn w:val="DefaultParagraphFont"/>
    <w:link w:val="ListParagraph"/>
    <w:uiPriority w:val="34"/>
    <w:rsid w:val="00CC3B44"/>
    <w:rPr>
      <w:rFonts w:ascii="Arial" w:hAnsi="Arial" w:eastAsia="Arial" w:cs="Arial"/>
      <w:color w:val="000000"/>
      <w:szCs w:val="22"/>
      <w:lang w:val="en-AU"/>
    </w:rPr>
  </w:style>
  <w:style w:type="paragraph" w:styleId="CommentText">
    <w:name w:val="annotation text"/>
    <w:basedOn w:val="Normal"/>
    <w:link w:val="CommentTextChar"/>
    <w:uiPriority w:val="99"/>
    <w:locked/>
    <w:rsid w:val="00CC3B44"/>
    <w:pPr>
      <w:spacing w:before="0" w:after="200"/>
    </w:pPr>
    <w:rPr>
      <w:rFonts w:eastAsiaTheme="minorHAnsi" w:cstheme="minorBidi"/>
      <w:color w:val="auto"/>
      <w:sz w:val="22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CC3B44"/>
    <w:rPr>
      <w:rFonts w:ascii="Arial" w:hAnsi="Arial" w:eastAsiaTheme="minorHAnsi" w:cstheme="minorBidi"/>
      <w:sz w:val="22"/>
      <w:lang w:val="en-AU"/>
    </w:rPr>
  </w:style>
  <w:style w:type="character" w:styleId="CommentReference">
    <w:name w:val="annotation reference"/>
    <w:basedOn w:val="DefaultParagraphFont"/>
    <w:uiPriority w:val="99"/>
    <w:unhideWhenUsed/>
    <w:locked/>
    <w:rsid w:val="00CC3B44"/>
    <w:rPr>
      <w:sz w:val="16"/>
      <w:szCs w:val="16"/>
    </w:rPr>
  </w:style>
  <w:style w:type="paragraph" w:styleId="BodyoftextBulletPoint" w:customStyle="1">
    <w:name w:val="Body of text – Bullet Point"/>
    <w:basedOn w:val="Normal"/>
    <w:link w:val="BodyoftextBulletPointChar"/>
    <w:qFormat/>
    <w:rsid w:val="007E6C71"/>
    <w:pPr>
      <w:numPr>
        <w:numId w:val="37"/>
      </w:numPr>
      <w:spacing w:before="0" w:after="200"/>
    </w:pPr>
    <w:rPr>
      <w:rFonts w:asciiTheme="minorHAnsi" w:hAnsiTheme="minorHAnsi" w:eastAsiaTheme="minorHAnsi" w:cstheme="minorBidi"/>
      <w:color w:val="auto"/>
      <w:sz w:val="22"/>
    </w:rPr>
  </w:style>
  <w:style w:type="character" w:styleId="BodyoftextBulletPointChar" w:customStyle="1">
    <w:name w:val="Body of text – Bullet Point Char"/>
    <w:basedOn w:val="DefaultParagraphFont"/>
    <w:link w:val="BodyoftextBulletPoint"/>
    <w:rsid w:val="007E6C71"/>
    <w:rPr>
      <w:rFonts w:asciiTheme="minorHAnsi" w:hAnsiTheme="minorHAnsi" w:eastAsiaTheme="minorHAnsi" w:cstheme="minorBidi"/>
      <w:sz w:val="22"/>
      <w:szCs w:val="22"/>
      <w:lang w:val="en-AU"/>
    </w:rPr>
  </w:style>
  <w:style w:type="table" w:styleId="GBCATable1" w:customStyle="1">
    <w:name w:val="GBCA Table1"/>
    <w:basedOn w:val="TableNormal"/>
    <w:next w:val="TableGrid"/>
    <w:rsid w:val="00370BAD"/>
    <w:pPr>
      <w:spacing w:before="120" w:after="120"/>
    </w:pPr>
    <w:rPr>
      <w:rFonts w:ascii="Arial" w:hAnsi="Arial"/>
      <w:sz w:val="18"/>
      <w:lang w:val="en-AU" w:eastAsia="en-AU"/>
    </w:rPr>
    <w:tblPr>
      <w:tblStyleRowBandSize w:val="1"/>
      <w:tblBorders>
        <w:top w:val="single" w:color="1F497D" w:themeColor="text2" w:sz="24" w:space="0"/>
        <w:bottom w:val="single" w:color="1F497D" w:themeColor="text2" w:sz="12" w:space="0"/>
        <w:insideH w:val="dotted" w:color="1F497D" w:themeColor="text2" w:sz="4" w:space="0"/>
      </w:tblBorders>
      <w:tblCellMar>
        <w:left w:w="0" w:type="dxa"/>
        <w:right w:w="0" w:type="dxa"/>
      </w:tblCellMar>
    </w:tblPr>
    <w:tcPr>
      <w:shd w:val="clear" w:color="auto" w:fill="auto"/>
      <w:vAlign w:val="center"/>
    </w:tcPr>
    <w:tblStylePr w:type="firstRow">
      <w:rPr>
        <w:rFonts w:ascii="Arial" w:hAnsi="Arial"/>
        <w:b/>
        <w:color w:val="auto"/>
        <w:sz w:val="28"/>
      </w:rPr>
    </w:tblStylePr>
    <w:tblStylePr w:type="firstCol">
      <w:rPr>
        <w:rFonts w:ascii="Arial" w:hAnsi="Arial"/>
        <w:b/>
        <w:sz w:val="22"/>
      </w:rPr>
    </w:tblStylePr>
    <w:tblStylePr w:type="band1Horz">
      <w:pPr>
        <w:jc w:val="left"/>
      </w:pPr>
      <w:tblPr/>
      <w:tcPr>
        <w:vAlign w:val="top"/>
      </w:tcPr>
    </w:tblStylePr>
  </w:style>
  <w:style w:type="table" w:styleId="Style3" w:customStyle="1">
    <w:name w:val="Style3"/>
    <w:basedOn w:val="TableNormal"/>
    <w:uiPriority w:val="99"/>
    <w:rsid w:val="007771E3"/>
    <w:tblPr/>
  </w:style>
  <w:style w:type="paragraph" w:styleId="CommentSubject">
    <w:name w:val="annotation subject"/>
    <w:basedOn w:val="CommentText"/>
    <w:next w:val="CommentText"/>
    <w:link w:val="CommentSubjectChar"/>
    <w:locked/>
    <w:rsid w:val="00DE30E0"/>
    <w:pPr>
      <w:spacing w:before="120" w:after="120" w:line="240" w:lineRule="auto"/>
    </w:pPr>
    <w:rPr>
      <w:rFonts w:eastAsia="Arial" w:cs="Arial"/>
      <w:b/>
      <w:bCs/>
      <w:color w:val="000000"/>
      <w:sz w:val="20"/>
    </w:rPr>
  </w:style>
  <w:style w:type="character" w:styleId="CommentSubjectChar" w:customStyle="1">
    <w:name w:val="Comment Subject Char"/>
    <w:basedOn w:val="CommentTextChar"/>
    <w:link w:val="CommentSubject"/>
    <w:rsid w:val="00DE30E0"/>
    <w:rPr>
      <w:rFonts w:ascii="Arial" w:hAnsi="Arial" w:eastAsia="Arial" w:cs="Arial"/>
      <w:b/>
      <w:bCs/>
      <w:color w:val="000000"/>
      <w:sz w:val="22"/>
      <w:lang w:val="en-AU"/>
    </w:rPr>
  </w:style>
  <w:style w:type="paragraph" w:styleId="Header">
    <w:name w:val="header"/>
    <w:basedOn w:val="Normal"/>
    <w:link w:val="HeaderChar"/>
    <w:locked/>
    <w:rsid w:val="009A05DF"/>
    <w:pPr>
      <w:tabs>
        <w:tab w:val="center" w:pos="4513"/>
        <w:tab w:val="right" w:pos="9026"/>
      </w:tabs>
      <w:spacing w:before="0" w:after="0" w:line="240" w:lineRule="auto"/>
    </w:pPr>
  </w:style>
  <w:style w:type="character" w:styleId="HeaderChar" w:customStyle="1">
    <w:name w:val="Header Char"/>
    <w:basedOn w:val="DefaultParagraphFont"/>
    <w:link w:val="Header"/>
    <w:rsid w:val="009A05DF"/>
    <w:rPr>
      <w:rFonts w:ascii="Arial" w:hAnsi="Arial" w:eastAsia="Arial" w:cs="Arial"/>
      <w:color w:val="000000"/>
      <w:szCs w:val="22"/>
      <w:lang w:val="en-AU"/>
    </w:rPr>
  </w:style>
  <w:style w:type="paragraph" w:styleId="Footer">
    <w:name w:val="footer"/>
    <w:basedOn w:val="Normal"/>
    <w:link w:val="FooterChar"/>
    <w:locked/>
    <w:rsid w:val="009A05DF"/>
    <w:pPr>
      <w:tabs>
        <w:tab w:val="center" w:pos="4513"/>
        <w:tab w:val="right" w:pos="9026"/>
      </w:tabs>
      <w:spacing w:before="0" w:after="0" w:line="240" w:lineRule="auto"/>
    </w:pPr>
  </w:style>
  <w:style w:type="character" w:styleId="FooterChar" w:customStyle="1">
    <w:name w:val="Footer Char"/>
    <w:basedOn w:val="DefaultParagraphFont"/>
    <w:link w:val="Footer"/>
    <w:rsid w:val="009A05DF"/>
    <w:rPr>
      <w:rFonts w:ascii="Arial" w:hAnsi="Arial" w:eastAsia="Arial" w:cs="Arial"/>
      <w:color w:val="000000"/>
      <w:szCs w:val="22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687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4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3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14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1C3597F76DEA4A8B37024205BF4B46" ma:contentTypeVersion="18" ma:contentTypeDescription="Create a new document." ma:contentTypeScope="" ma:versionID="b26038e7317411e478f390ec18a1e14c">
  <xsd:schema xmlns:xsd="http://www.w3.org/2001/XMLSchema" xmlns:xs="http://www.w3.org/2001/XMLSchema" xmlns:p="http://schemas.microsoft.com/office/2006/metadata/properties" xmlns:ns2="a5091d4f-8901-46df-85f4-029614b39d2e" xmlns:ns3="52985c86-f8c2-4ffb-9ed4-056f10e7bf99" targetNamespace="http://schemas.microsoft.com/office/2006/metadata/properties" ma:root="true" ma:fieldsID="4203ea315a954aecc093a7668bbde4cc" ns2:_="" ns3:_="">
    <xsd:import namespace="a5091d4f-8901-46df-85f4-029614b39d2e"/>
    <xsd:import namespace="52985c86-f8c2-4ffb-9ed4-056f10e7bf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091d4f-8901-46df-85f4-029614b39d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2f39ea20-3bab-4327-8f6b-3db4142d071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985c86-f8c2-4ffb-9ed4-056f10e7bf9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f71b23a-5fce-4da9-9150-57ae8890a66e}" ma:internalName="TaxCatchAll" ma:showField="CatchAllData" ma:web="52985c86-f8c2-4ffb-9ed4-056f10e7bf9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2985c86-f8c2-4ffb-9ed4-056f10e7bf99" xsi:nil="true"/>
    <lcf76f155ced4ddcb4097134ff3c332f xmlns="a5091d4f-8901-46df-85f4-029614b39d2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23FBCEE-9E31-40F4-A80B-0922FEC46E1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00C7E07-A4B2-4E42-A6DC-0CE6DA3FEA1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4635465-AE4A-4EA6-A162-752B52393460}"/>
</file>

<file path=customXml/itemProps4.xml><?xml version="1.0" encoding="utf-8"?>
<ds:datastoreItem xmlns:ds="http://schemas.openxmlformats.org/officeDocument/2006/customXml" ds:itemID="{75FE903D-91C8-46C1-9F0D-815F7A53B1D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8</Pages>
  <Words>1132</Words>
  <Characters>6456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7573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Davina Knox</dc:creator>
  <cp:keywords/>
  <cp:lastModifiedBy>Ting Li</cp:lastModifiedBy>
  <cp:revision>62</cp:revision>
  <cp:lastPrinted>1901-01-01T11:00:00Z</cp:lastPrinted>
  <dcterms:created xsi:type="dcterms:W3CDTF">2017-06-10T00:13:00Z</dcterms:created>
  <dcterms:modified xsi:type="dcterms:W3CDTF">2022-05-30T04:54:00Z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0x010100841C3597F76DEA4A8B37024205BF4B46</vt:lpwstr>
  </property>
  <property fmtid="{D5CDD505-2E9C-101B-9397-08002B2CF9AE}" pid="3" name="Order">
    <vt:r8>12000</vt:r8>
  </property>
</Properties>
</file>